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38D48" w14:textId="77777777" w:rsidR="00E413B9" w:rsidRPr="00E413B9" w:rsidRDefault="002B1A92" w:rsidP="00501C6B">
      <w:pPr>
        <w:suppressAutoHyphens w:val="0"/>
        <w:spacing w:after="0" w:line="240" w:lineRule="auto"/>
        <w:jc w:val="center"/>
        <w:rPr>
          <w:rFonts w:ascii="Times New Roman" w:eastAsia="Times New Roman" w:hAnsi="Times New Roman" w:cs="Times New Roman"/>
          <w:sz w:val="24"/>
          <w:szCs w:val="24"/>
          <w:lang w:eastAsia="hr-HR"/>
        </w:rPr>
      </w:pPr>
      <w:r w:rsidRPr="00E413B9">
        <w:rPr>
          <w:rFonts w:ascii="Times New Roman" w:eastAsia="Times New Roman" w:hAnsi="Times New Roman" w:cs="Times New Roman"/>
          <w:noProof/>
          <w:sz w:val="24"/>
          <w:szCs w:val="24"/>
          <w:lang w:eastAsia="hr-HR"/>
        </w:rPr>
        <w:drawing>
          <wp:inline distT="0" distB="0" distL="0" distR="0" wp14:anchorId="322D9B98" wp14:editId="1AB6D8C2">
            <wp:extent cx="5048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7E4FD426" w14:textId="77777777" w:rsidR="00E413B9" w:rsidRPr="00E413B9" w:rsidRDefault="00E413B9" w:rsidP="00501C6B">
      <w:pPr>
        <w:suppressAutoHyphens w:val="0"/>
        <w:spacing w:after="0" w:line="240" w:lineRule="auto"/>
        <w:jc w:val="center"/>
        <w:rPr>
          <w:rFonts w:ascii="Times New Roman" w:eastAsia="Times New Roman" w:hAnsi="Times New Roman" w:cs="Times New Roman"/>
          <w:sz w:val="28"/>
          <w:szCs w:val="24"/>
          <w:lang w:eastAsia="hr-HR"/>
        </w:rPr>
      </w:pPr>
      <w:r w:rsidRPr="00E413B9">
        <w:rPr>
          <w:rFonts w:ascii="Times New Roman" w:eastAsia="Times New Roman" w:hAnsi="Times New Roman" w:cs="Times New Roman"/>
          <w:sz w:val="28"/>
          <w:szCs w:val="24"/>
          <w:lang w:eastAsia="hr-HR"/>
        </w:rPr>
        <w:t>VLADA REPUBLIKE HRVATSKE</w:t>
      </w:r>
    </w:p>
    <w:p w14:paraId="578AC391" w14:textId="77777777" w:rsidR="00E413B9" w:rsidRDefault="00E413B9" w:rsidP="00501C6B">
      <w:pPr>
        <w:suppressAutoHyphens w:val="0"/>
        <w:spacing w:after="0" w:line="240" w:lineRule="auto"/>
        <w:rPr>
          <w:rFonts w:ascii="Times New Roman" w:eastAsia="Times New Roman" w:hAnsi="Times New Roman" w:cs="Times New Roman"/>
          <w:sz w:val="24"/>
          <w:szCs w:val="24"/>
          <w:lang w:eastAsia="hr-HR"/>
        </w:rPr>
      </w:pPr>
    </w:p>
    <w:p w14:paraId="017D84FF" w14:textId="77777777" w:rsidR="00D0030B" w:rsidRDefault="00D0030B" w:rsidP="00501C6B">
      <w:pPr>
        <w:suppressAutoHyphens w:val="0"/>
        <w:spacing w:after="0" w:line="240" w:lineRule="auto"/>
        <w:rPr>
          <w:rFonts w:ascii="Times New Roman" w:eastAsia="Times New Roman" w:hAnsi="Times New Roman" w:cs="Times New Roman"/>
          <w:sz w:val="24"/>
          <w:szCs w:val="24"/>
          <w:lang w:eastAsia="hr-HR"/>
        </w:rPr>
      </w:pPr>
    </w:p>
    <w:p w14:paraId="4763CCA7" w14:textId="77777777" w:rsidR="00D0030B" w:rsidRDefault="00D0030B" w:rsidP="00501C6B">
      <w:pPr>
        <w:suppressAutoHyphens w:val="0"/>
        <w:spacing w:after="0" w:line="240" w:lineRule="auto"/>
        <w:rPr>
          <w:rFonts w:ascii="Times New Roman" w:eastAsia="Times New Roman" w:hAnsi="Times New Roman" w:cs="Times New Roman"/>
          <w:sz w:val="24"/>
          <w:szCs w:val="24"/>
          <w:lang w:eastAsia="hr-HR"/>
        </w:rPr>
      </w:pPr>
    </w:p>
    <w:p w14:paraId="5AAF0E57" w14:textId="77777777" w:rsidR="00D0030B" w:rsidRPr="00E413B9" w:rsidRDefault="00D0030B" w:rsidP="00501C6B">
      <w:pPr>
        <w:suppressAutoHyphens w:val="0"/>
        <w:spacing w:after="0" w:line="240" w:lineRule="auto"/>
        <w:rPr>
          <w:rFonts w:ascii="Times New Roman" w:eastAsia="Times New Roman" w:hAnsi="Times New Roman" w:cs="Times New Roman"/>
          <w:sz w:val="24"/>
          <w:szCs w:val="24"/>
          <w:lang w:eastAsia="hr-HR"/>
        </w:rPr>
      </w:pPr>
    </w:p>
    <w:p w14:paraId="08C60596" w14:textId="51A4E9C4" w:rsidR="00E413B9" w:rsidRDefault="00E413B9" w:rsidP="00501C6B">
      <w:pPr>
        <w:suppressAutoHyphens w:val="0"/>
        <w:spacing w:after="0" w:line="240" w:lineRule="auto"/>
        <w:jc w:val="right"/>
        <w:rPr>
          <w:rFonts w:ascii="Times New Roman" w:eastAsia="Times New Roman" w:hAnsi="Times New Roman" w:cs="Times New Roman"/>
          <w:sz w:val="24"/>
          <w:szCs w:val="24"/>
          <w:lang w:eastAsia="hr-HR"/>
        </w:rPr>
      </w:pPr>
      <w:r w:rsidRPr="00E413B9">
        <w:rPr>
          <w:rFonts w:ascii="Times New Roman" w:eastAsia="Times New Roman" w:hAnsi="Times New Roman" w:cs="Times New Roman"/>
          <w:sz w:val="24"/>
          <w:szCs w:val="24"/>
          <w:lang w:eastAsia="hr-HR"/>
        </w:rPr>
        <w:t xml:space="preserve">Zagreb, </w:t>
      </w:r>
      <w:r w:rsidR="000B5BEE">
        <w:rPr>
          <w:rFonts w:ascii="Times New Roman" w:eastAsia="Times New Roman" w:hAnsi="Times New Roman" w:cs="Times New Roman"/>
          <w:sz w:val="24"/>
          <w:szCs w:val="24"/>
          <w:lang w:eastAsia="hr-HR"/>
        </w:rPr>
        <w:t>8</w:t>
      </w:r>
      <w:bookmarkStart w:id="0" w:name="_GoBack"/>
      <w:bookmarkEnd w:id="0"/>
      <w:r w:rsidR="009E5BC2">
        <w:rPr>
          <w:rFonts w:ascii="Times New Roman" w:eastAsia="Times New Roman" w:hAnsi="Times New Roman" w:cs="Times New Roman"/>
          <w:sz w:val="24"/>
          <w:szCs w:val="24"/>
          <w:lang w:eastAsia="hr-HR"/>
        </w:rPr>
        <w:t>. srpnja</w:t>
      </w:r>
      <w:r w:rsidR="00F71D18" w:rsidRPr="00E413B9">
        <w:rPr>
          <w:rFonts w:ascii="Times New Roman" w:eastAsia="Times New Roman" w:hAnsi="Times New Roman" w:cs="Times New Roman"/>
          <w:sz w:val="24"/>
          <w:szCs w:val="24"/>
          <w:lang w:eastAsia="hr-HR"/>
        </w:rPr>
        <w:t xml:space="preserve"> </w:t>
      </w:r>
      <w:r w:rsidRPr="00E413B9">
        <w:rPr>
          <w:rFonts w:ascii="Times New Roman" w:eastAsia="Times New Roman" w:hAnsi="Times New Roman" w:cs="Times New Roman"/>
          <w:sz w:val="24"/>
          <w:szCs w:val="24"/>
          <w:lang w:eastAsia="hr-HR"/>
        </w:rPr>
        <w:t>2021.</w:t>
      </w:r>
    </w:p>
    <w:p w14:paraId="2FD10723"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010B93AC"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342CEBAD"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3A5A1C8C"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2E05FDE4"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36E9D983"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444A4D95"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718F228B" w14:textId="77777777" w:rsidR="00D0030B"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1B2D3166" w14:textId="77777777" w:rsidR="00D0030B" w:rsidRPr="00E413B9" w:rsidRDefault="00D0030B" w:rsidP="00501C6B">
      <w:pPr>
        <w:suppressAutoHyphens w:val="0"/>
        <w:spacing w:after="0" w:line="240" w:lineRule="auto"/>
        <w:jc w:val="right"/>
        <w:rPr>
          <w:rFonts w:ascii="Times New Roman" w:eastAsia="Times New Roman" w:hAnsi="Times New Roman" w:cs="Times New Roman"/>
          <w:sz w:val="24"/>
          <w:szCs w:val="24"/>
          <w:lang w:eastAsia="hr-HR"/>
        </w:rPr>
      </w:pPr>
    </w:p>
    <w:p w14:paraId="2FCCD61F" w14:textId="77777777" w:rsidR="00E413B9" w:rsidRPr="00E413B9" w:rsidRDefault="00E413B9" w:rsidP="00D0030B">
      <w:pPr>
        <w:suppressAutoHyphens w:val="0"/>
        <w:spacing w:after="0" w:line="480" w:lineRule="auto"/>
        <w:rPr>
          <w:rFonts w:ascii="Times New Roman" w:eastAsia="Times New Roman" w:hAnsi="Times New Roman" w:cs="Times New Roman"/>
          <w:sz w:val="24"/>
          <w:szCs w:val="24"/>
          <w:lang w:eastAsia="hr-HR"/>
        </w:rPr>
      </w:pPr>
      <w:r w:rsidRPr="00E413B9">
        <w:rPr>
          <w:rFonts w:ascii="Times New Roman" w:eastAsia="Times New Roman" w:hAnsi="Times New Roman" w:cs="Times New Roman"/>
          <w:sz w:val="24"/>
          <w:szCs w:val="24"/>
          <w:lang w:eastAsia="hr-HR"/>
        </w:rPr>
        <w:t>__________________________________________________________________________</w:t>
      </w:r>
    </w:p>
    <w:p w14:paraId="603F225A" w14:textId="77777777" w:rsidR="00E413B9" w:rsidRPr="00E413B9" w:rsidRDefault="00E413B9" w:rsidP="00D0030B">
      <w:pPr>
        <w:suppressAutoHyphens w:val="0"/>
        <w:spacing w:after="0" w:line="480" w:lineRule="auto"/>
        <w:rPr>
          <w:rFonts w:ascii="Times New Roman" w:eastAsia="Times New Roman" w:hAnsi="Times New Roman" w:cs="Times New Roman"/>
          <w:b/>
          <w:smallCaps/>
          <w:sz w:val="24"/>
          <w:szCs w:val="24"/>
          <w:lang w:eastAsia="hr-HR"/>
        </w:rPr>
        <w:sectPr w:rsidR="00E413B9" w:rsidRPr="00E413B9" w:rsidSect="003013FF">
          <w:footerReference w:type="default" r:id="rId13"/>
          <w:pgSz w:w="11906" w:h="16838"/>
          <w:pgMar w:top="993" w:right="1417" w:bottom="1417" w:left="1417" w:header="709" w:footer="658" w:gutter="0"/>
          <w:cols w:space="720"/>
          <w:docGrid w:linePitch="299"/>
        </w:sectPr>
      </w:pPr>
    </w:p>
    <w:tbl>
      <w:tblPr>
        <w:tblW w:w="0" w:type="auto"/>
        <w:tblLook w:val="04A0" w:firstRow="1" w:lastRow="0" w:firstColumn="1" w:lastColumn="0" w:noHBand="0" w:noVBand="1"/>
      </w:tblPr>
      <w:tblGrid>
        <w:gridCol w:w="1949"/>
        <w:gridCol w:w="7123"/>
      </w:tblGrid>
      <w:tr w:rsidR="00E413B9" w:rsidRPr="00E413B9" w14:paraId="1A27E4B9" w14:textId="77777777" w:rsidTr="008732B5">
        <w:tc>
          <w:tcPr>
            <w:tcW w:w="1951" w:type="dxa"/>
            <w:shd w:val="clear" w:color="auto" w:fill="auto"/>
            <w:hideMark/>
          </w:tcPr>
          <w:p w14:paraId="7115AE49" w14:textId="77777777" w:rsidR="00E413B9" w:rsidRPr="00E413B9" w:rsidRDefault="00E413B9" w:rsidP="00D0030B">
            <w:pPr>
              <w:suppressAutoHyphens w:val="0"/>
              <w:spacing w:before="120" w:after="0" w:line="480" w:lineRule="auto"/>
              <w:jc w:val="right"/>
              <w:rPr>
                <w:rFonts w:ascii="Times New Roman" w:eastAsia="Times New Roman" w:hAnsi="Times New Roman" w:cs="Times New Roman"/>
                <w:sz w:val="24"/>
                <w:szCs w:val="24"/>
                <w:lang w:eastAsia="hr-HR"/>
              </w:rPr>
            </w:pPr>
            <w:r w:rsidRPr="00E413B9">
              <w:rPr>
                <w:rFonts w:ascii="Times New Roman" w:eastAsia="Times New Roman" w:hAnsi="Times New Roman" w:cs="Times New Roman"/>
                <w:b/>
                <w:smallCaps/>
                <w:sz w:val="24"/>
                <w:szCs w:val="24"/>
                <w:lang w:eastAsia="hr-HR"/>
              </w:rPr>
              <w:t>Predlagatelj</w:t>
            </w:r>
            <w:r w:rsidRPr="00E413B9">
              <w:rPr>
                <w:rFonts w:ascii="Times New Roman" w:eastAsia="Times New Roman" w:hAnsi="Times New Roman" w:cs="Times New Roman"/>
                <w:b/>
                <w:sz w:val="24"/>
                <w:szCs w:val="24"/>
                <w:lang w:eastAsia="hr-HR"/>
              </w:rPr>
              <w:t>:</w:t>
            </w:r>
          </w:p>
        </w:tc>
        <w:tc>
          <w:tcPr>
            <w:tcW w:w="7229" w:type="dxa"/>
            <w:shd w:val="clear" w:color="auto" w:fill="auto"/>
            <w:hideMark/>
          </w:tcPr>
          <w:p w14:paraId="67CC0D52" w14:textId="77777777" w:rsidR="00E413B9" w:rsidRPr="00E413B9" w:rsidRDefault="00E413B9" w:rsidP="00D0030B">
            <w:pPr>
              <w:suppressAutoHyphens w:val="0"/>
              <w:spacing w:before="120" w:after="0" w:line="480" w:lineRule="auto"/>
              <w:rPr>
                <w:rFonts w:ascii="Times New Roman" w:eastAsia="Times New Roman" w:hAnsi="Times New Roman" w:cs="Times New Roman"/>
                <w:sz w:val="24"/>
                <w:szCs w:val="24"/>
                <w:lang w:eastAsia="hr-HR"/>
              </w:rPr>
            </w:pPr>
            <w:r w:rsidRPr="00E413B9">
              <w:rPr>
                <w:rFonts w:ascii="Times New Roman" w:eastAsia="Times New Roman" w:hAnsi="Times New Roman" w:cs="Times New Roman"/>
                <w:sz w:val="24"/>
                <w:szCs w:val="24"/>
                <w:lang w:eastAsia="hr-HR"/>
              </w:rPr>
              <w:t>Ministarstvo mora, prometa i infrastrukture</w:t>
            </w:r>
          </w:p>
        </w:tc>
      </w:tr>
    </w:tbl>
    <w:p w14:paraId="077E5032" w14:textId="77777777" w:rsidR="00E413B9" w:rsidRPr="00E413B9" w:rsidRDefault="00E413B9" w:rsidP="00D0030B">
      <w:pPr>
        <w:suppressAutoHyphens w:val="0"/>
        <w:spacing w:before="120" w:after="0" w:line="480" w:lineRule="auto"/>
        <w:rPr>
          <w:rFonts w:ascii="Times New Roman" w:eastAsia="Times New Roman" w:hAnsi="Times New Roman" w:cs="Times New Roman"/>
          <w:sz w:val="24"/>
          <w:szCs w:val="24"/>
          <w:lang w:eastAsia="hr-HR"/>
        </w:rPr>
      </w:pPr>
      <w:r w:rsidRPr="00E413B9">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39"/>
        <w:gridCol w:w="7133"/>
      </w:tblGrid>
      <w:tr w:rsidR="00E413B9" w:rsidRPr="00E413B9" w14:paraId="4D1F10FE" w14:textId="77777777" w:rsidTr="00E76D40">
        <w:tc>
          <w:tcPr>
            <w:tcW w:w="1951" w:type="dxa"/>
            <w:tcBorders>
              <w:bottom w:val="single" w:sz="4" w:space="0" w:color="auto"/>
            </w:tcBorders>
            <w:shd w:val="clear" w:color="auto" w:fill="auto"/>
            <w:hideMark/>
          </w:tcPr>
          <w:p w14:paraId="13D7507B" w14:textId="77777777" w:rsidR="00E413B9" w:rsidRPr="00E413B9" w:rsidRDefault="00E413B9" w:rsidP="00D0030B">
            <w:pPr>
              <w:suppressAutoHyphens w:val="0"/>
              <w:spacing w:before="120" w:after="0" w:line="480" w:lineRule="auto"/>
              <w:jc w:val="right"/>
              <w:rPr>
                <w:rFonts w:ascii="Times New Roman" w:eastAsia="Times New Roman" w:hAnsi="Times New Roman" w:cs="Times New Roman"/>
                <w:sz w:val="24"/>
                <w:szCs w:val="24"/>
                <w:lang w:eastAsia="hr-HR"/>
              </w:rPr>
            </w:pPr>
            <w:r w:rsidRPr="00E413B9">
              <w:rPr>
                <w:rFonts w:ascii="Times New Roman" w:eastAsia="Times New Roman" w:hAnsi="Times New Roman" w:cs="Times New Roman"/>
                <w:b/>
                <w:smallCaps/>
                <w:sz w:val="24"/>
                <w:szCs w:val="24"/>
                <w:lang w:eastAsia="hr-HR"/>
              </w:rPr>
              <w:t>Predmet</w:t>
            </w:r>
            <w:r w:rsidRPr="00E413B9">
              <w:rPr>
                <w:rFonts w:ascii="Times New Roman" w:eastAsia="Times New Roman" w:hAnsi="Times New Roman" w:cs="Times New Roman"/>
                <w:b/>
                <w:sz w:val="24"/>
                <w:szCs w:val="24"/>
                <w:lang w:eastAsia="hr-HR"/>
              </w:rPr>
              <w:t>:</w:t>
            </w:r>
          </w:p>
        </w:tc>
        <w:tc>
          <w:tcPr>
            <w:tcW w:w="7229" w:type="dxa"/>
            <w:tcBorders>
              <w:bottom w:val="single" w:sz="4" w:space="0" w:color="auto"/>
            </w:tcBorders>
            <w:shd w:val="clear" w:color="auto" w:fill="auto"/>
            <w:hideMark/>
          </w:tcPr>
          <w:p w14:paraId="463728A5" w14:textId="77777777" w:rsidR="00E413B9" w:rsidRPr="00E413B9" w:rsidRDefault="00206599" w:rsidP="00573503">
            <w:pPr>
              <w:suppressAutoHyphens w:val="0"/>
              <w:spacing w:before="120" w:after="0" w:line="48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Konačni prijedlog</w:t>
            </w:r>
            <w:r w:rsidR="00E76D40">
              <w:rPr>
                <w:rFonts w:ascii="Times New Roman" w:eastAsia="Times New Roman" w:hAnsi="Times New Roman" w:cs="Times New Roman"/>
                <w:sz w:val="24"/>
                <w:szCs w:val="24"/>
                <w:lang w:eastAsia="hr-HR"/>
              </w:rPr>
              <w:t xml:space="preserve"> z</w:t>
            </w:r>
            <w:r w:rsidR="00E413B9" w:rsidRPr="00E413B9">
              <w:rPr>
                <w:rFonts w:ascii="Times New Roman" w:eastAsia="Times New Roman" w:hAnsi="Times New Roman" w:cs="Times New Roman"/>
                <w:sz w:val="24"/>
                <w:szCs w:val="24"/>
                <w:lang w:eastAsia="hr-HR"/>
              </w:rPr>
              <w:t xml:space="preserve">akona o </w:t>
            </w:r>
            <w:r w:rsidR="002A7A90">
              <w:rPr>
                <w:rFonts w:ascii="Times New Roman" w:eastAsia="Times New Roman" w:hAnsi="Times New Roman" w:cs="Times New Roman"/>
                <w:sz w:val="24"/>
                <w:szCs w:val="24"/>
                <w:lang w:eastAsia="hr-HR"/>
              </w:rPr>
              <w:t xml:space="preserve">potvrđivanju protokola </w:t>
            </w:r>
            <w:r w:rsidR="00573503">
              <w:rPr>
                <w:rFonts w:ascii="Times New Roman" w:eastAsia="Times New Roman" w:hAnsi="Times New Roman" w:cs="Times New Roman"/>
                <w:sz w:val="24"/>
                <w:szCs w:val="24"/>
                <w:lang w:eastAsia="hr-HR"/>
              </w:rPr>
              <w:t>koji se odnosi na izmjenu</w:t>
            </w:r>
            <w:r w:rsidR="002B1A92" w:rsidRPr="002B1A92">
              <w:rPr>
                <w:rFonts w:ascii="Times New Roman" w:eastAsia="Times New Roman" w:hAnsi="Times New Roman" w:cs="Times New Roman"/>
                <w:sz w:val="24"/>
                <w:szCs w:val="24"/>
                <w:lang w:eastAsia="hr-HR"/>
              </w:rPr>
              <w:t xml:space="preserve"> članka 50</w:t>
            </w:r>
            <w:r w:rsidR="00573503">
              <w:rPr>
                <w:rFonts w:ascii="Times New Roman" w:eastAsia="Times New Roman" w:hAnsi="Times New Roman" w:cs="Times New Roman"/>
                <w:sz w:val="24"/>
                <w:szCs w:val="24"/>
                <w:lang w:eastAsia="hr-HR"/>
              </w:rPr>
              <w:t>. (</w:t>
            </w:r>
            <w:r w:rsidR="002B1A92" w:rsidRPr="002B1A92">
              <w:rPr>
                <w:rFonts w:ascii="Times New Roman" w:eastAsia="Times New Roman" w:hAnsi="Times New Roman" w:cs="Times New Roman"/>
                <w:sz w:val="24"/>
                <w:szCs w:val="24"/>
                <w:lang w:eastAsia="hr-HR"/>
              </w:rPr>
              <w:t xml:space="preserve">a) </w:t>
            </w:r>
            <w:r w:rsidR="002B1A92">
              <w:rPr>
                <w:rFonts w:ascii="Times New Roman" w:eastAsia="Times New Roman" w:hAnsi="Times New Roman" w:cs="Times New Roman"/>
                <w:sz w:val="24"/>
                <w:szCs w:val="24"/>
                <w:lang w:eastAsia="hr-HR"/>
              </w:rPr>
              <w:t>K</w:t>
            </w:r>
            <w:r w:rsidR="002B1A92" w:rsidRPr="002B1A92">
              <w:rPr>
                <w:rFonts w:ascii="Times New Roman" w:eastAsia="Times New Roman" w:hAnsi="Times New Roman" w:cs="Times New Roman"/>
                <w:sz w:val="24"/>
                <w:szCs w:val="24"/>
                <w:lang w:eastAsia="hr-HR"/>
              </w:rPr>
              <w:t>onvencije o međunarodnom civilnom zrakoplovstvu</w:t>
            </w:r>
          </w:p>
        </w:tc>
      </w:tr>
      <w:tr w:rsidR="00E76D40" w:rsidRPr="00E413B9" w14:paraId="1067E950" w14:textId="77777777" w:rsidTr="00E76D40">
        <w:tc>
          <w:tcPr>
            <w:tcW w:w="1951" w:type="dxa"/>
            <w:tcBorders>
              <w:top w:val="single" w:sz="4" w:space="0" w:color="auto"/>
            </w:tcBorders>
            <w:shd w:val="clear" w:color="auto" w:fill="auto"/>
          </w:tcPr>
          <w:p w14:paraId="3BDBABF4" w14:textId="77777777" w:rsidR="00E76D40" w:rsidRPr="00E413B9" w:rsidRDefault="00E76D40" w:rsidP="00501C6B">
            <w:pPr>
              <w:suppressAutoHyphens w:val="0"/>
              <w:spacing w:after="0" w:line="240" w:lineRule="auto"/>
              <w:jc w:val="right"/>
              <w:rPr>
                <w:rFonts w:ascii="Times New Roman" w:eastAsia="Times New Roman" w:hAnsi="Times New Roman" w:cs="Times New Roman"/>
                <w:b/>
                <w:smallCaps/>
                <w:sz w:val="24"/>
                <w:szCs w:val="24"/>
                <w:lang w:eastAsia="hr-HR"/>
              </w:rPr>
            </w:pPr>
          </w:p>
        </w:tc>
        <w:tc>
          <w:tcPr>
            <w:tcW w:w="7229" w:type="dxa"/>
            <w:tcBorders>
              <w:top w:val="single" w:sz="4" w:space="0" w:color="auto"/>
            </w:tcBorders>
            <w:shd w:val="clear" w:color="auto" w:fill="auto"/>
          </w:tcPr>
          <w:p w14:paraId="756074A6" w14:textId="77777777" w:rsidR="00E76D40" w:rsidRDefault="00E76D40" w:rsidP="00501C6B">
            <w:pPr>
              <w:suppressAutoHyphens w:val="0"/>
              <w:spacing w:after="0" w:line="240" w:lineRule="auto"/>
              <w:rPr>
                <w:rFonts w:ascii="Times New Roman" w:eastAsia="Times New Roman" w:hAnsi="Times New Roman" w:cs="Times New Roman"/>
                <w:sz w:val="24"/>
                <w:szCs w:val="24"/>
                <w:lang w:eastAsia="hr-HR"/>
              </w:rPr>
            </w:pPr>
          </w:p>
        </w:tc>
      </w:tr>
    </w:tbl>
    <w:p w14:paraId="7D6E4FD7" w14:textId="77777777" w:rsidR="00E413B9" w:rsidRPr="00E413B9" w:rsidRDefault="00E413B9" w:rsidP="00501C6B">
      <w:pPr>
        <w:suppressAutoHyphens w:val="0"/>
        <w:spacing w:after="0" w:line="240" w:lineRule="auto"/>
        <w:rPr>
          <w:rFonts w:ascii="Times New Roman" w:eastAsia="Times New Roman" w:hAnsi="Times New Roman" w:cs="Times New Roman"/>
          <w:b/>
          <w:smallCaps/>
          <w:sz w:val="24"/>
          <w:szCs w:val="24"/>
          <w:lang w:eastAsia="hr-HR"/>
        </w:rPr>
        <w:sectPr w:rsidR="00E413B9" w:rsidRPr="00E413B9">
          <w:type w:val="continuous"/>
          <w:pgSz w:w="11906" w:h="16838"/>
          <w:pgMar w:top="993" w:right="1417" w:bottom="1417" w:left="1417" w:header="709" w:footer="658" w:gutter="0"/>
          <w:cols w:space="720"/>
        </w:sectPr>
      </w:pPr>
    </w:p>
    <w:p w14:paraId="0BF9EAA3" w14:textId="77777777" w:rsidR="004A4483" w:rsidRDefault="004A4483" w:rsidP="00501C6B">
      <w:pPr>
        <w:pBdr>
          <w:top w:val="none" w:sz="0" w:space="0" w:color="000000"/>
          <w:left w:val="none" w:sz="0" w:space="0" w:color="000000"/>
          <w:bottom w:val="single" w:sz="12" w:space="1" w:color="000000"/>
          <w:right w:val="none" w:sz="0" w:space="0" w:color="000000"/>
        </w:pBdr>
        <w:tabs>
          <w:tab w:val="left" w:pos="-720"/>
        </w:tabs>
        <w:spacing w:after="0" w:line="240" w:lineRule="auto"/>
        <w:jc w:val="center"/>
      </w:pPr>
      <w:r>
        <w:rPr>
          <w:rFonts w:ascii="Times New Roman" w:eastAsia="Times New Roman" w:hAnsi="Times New Roman" w:cs="Times New Roman"/>
          <w:b/>
          <w:sz w:val="24"/>
          <w:szCs w:val="24"/>
          <w:lang w:eastAsia="hr-HR"/>
        </w:rPr>
        <w:lastRenderedPageBreak/>
        <w:t>MINISTARSTVO MORA, PROMETA I INFRASTRUKTURE</w:t>
      </w:r>
    </w:p>
    <w:p w14:paraId="0DAB28B0"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7A44A7A0"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36DF8E1A" w14:textId="77777777" w:rsidR="004A4483" w:rsidRDefault="004A4483" w:rsidP="00501C6B">
      <w:pPr>
        <w:tabs>
          <w:tab w:val="left" w:pos="-720"/>
        </w:tabs>
        <w:spacing w:after="0" w:line="240" w:lineRule="auto"/>
        <w:jc w:val="right"/>
      </w:pPr>
      <w:r>
        <w:rPr>
          <w:rFonts w:ascii="Times New Roman" w:eastAsia="Times New Roman" w:hAnsi="Times New Roman" w:cs="Times New Roman"/>
          <w:b/>
          <w:i/>
          <w:sz w:val="24"/>
          <w:szCs w:val="24"/>
          <w:lang w:eastAsia="hr-HR"/>
        </w:rPr>
        <w:t>Nacrt</w:t>
      </w:r>
    </w:p>
    <w:p w14:paraId="395B415B"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7CE70597"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45CE6146"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1976982B"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75B86603"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3E2E6A5D"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15B35392"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1B99BD17"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73F7E5E8"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083BEB39"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7DBB9995"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20FFEBF5"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150BCF2D"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0117BB88"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0681FD2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lang w:eastAsia="hr-HR"/>
        </w:rPr>
      </w:pPr>
    </w:p>
    <w:p w14:paraId="43D9126A" w14:textId="77777777" w:rsidR="004A4483" w:rsidRDefault="00206599" w:rsidP="00501C6B">
      <w:pPr>
        <w:tabs>
          <w:tab w:val="left" w:pos="-720"/>
        </w:tabs>
        <w:spacing w:after="0" w:line="240" w:lineRule="auto"/>
        <w:jc w:val="center"/>
      </w:pPr>
      <w:r>
        <w:rPr>
          <w:rFonts w:ascii="Times New Roman" w:eastAsia="Times New Roman" w:hAnsi="Times New Roman" w:cs="Times New Roman"/>
          <w:b/>
          <w:spacing w:val="-3"/>
          <w:sz w:val="24"/>
          <w:szCs w:val="24"/>
          <w:lang w:eastAsia="hr-HR"/>
        </w:rPr>
        <w:t xml:space="preserve">KONAČNI </w:t>
      </w:r>
      <w:r w:rsidR="004A4483">
        <w:rPr>
          <w:rFonts w:ascii="Times New Roman" w:eastAsia="Times New Roman" w:hAnsi="Times New Roman" w:cs="Times New Roman"/>
          <w:b/>
          <w:spacing w:val="-3"/>
          <w:sz w:val="24"/>
          <w:szCs w:val="24"/>
          <w:lang w:eastAsia="hr-HR"/>
        </w:rPr>
        <w:t xml:space="preserve">PRIJEDLOG ZAKONA O </w:t>
      </w:r>
      <w:r w:rsidR="002B1A92">
        <w:rPr>
          <w:rFonts w:ascii="Times New Roman" w:eastAsia="Times New Roman" w:hAnsi="Times New Roman" w:cs="Times New Roman"/>
          <w:b/>
          <w:spacing w:val="-3"/>
          <w:sz w:val="24"/>
          <w:szCs w:val="24"/>
          <w:lang w:eastAsia="hr-HR"/>
        </w:rPr>
        <w:t xml:space="preserve">POTVRĐIVANJU PROTOKOLA </w:t>
      </w:r>
      <w:r w:rsidR="00573503">
        <w:rPr>
          <w:rFonts w:ascii="Times New Roman" w:eastAsia="Times New Roman" w:hAnsi="Times New Roman" w:cs="Times New Roman"/>
          <w:b/>
          <w:spacing w:val="-3"/>
          <w:sz w:val="24"/>
          <w:szCs w:val="24"/>
          <w:lang w:eastAsia="hr-HR"/>
        </w:rPr>
        <w:t xml:space="preserve">KOJI SE ODNOSI NA </w:t>
      </w:r>
      <w:r w:rsidR="002B1A92" w:rsidRPr="002B1A92">
        <w:rPr>
          <w:rFonts w:ascii="Times New Roman" w:eastAsia="Times New Roman" w:hAnsi="Times New Roman" w:cs="Times New Roman"/>
          <w:b/>
          <w:spacing w:val="-3"/>
          <w:sz w:val="24"/>
          <w:szCs w:val="24"/>
          <w:lang w:eastAsia="hr-HR"/>
        </w:rPr>
        <w:t>IZMJEN</w:t>
      </w:r>
      <w:r w:rsidR="00573503">
        <w:rPr>
          <w:rFonts w:ascii="Times New Roman" w:eastAsia="Times New Roman" w:hAnsi="Times New Roman" w:cs="Times New Roman"/>
          <w:b/>
          <w:spacing w:val="-3"/>
          <w:sz w:val="24"/>
          <w:szCs w:val="24"/>
          <w:lang w:eastAsia="hr-HR"/>
        </w:rPr>
        <w:t>U</w:t>
      </w:r>
      <w:r w:rsidR="002B1A92" w:rsidRPr="002B1A92">
        <w:rPr>
          <w:rFonts w:ascii="Times New Roman" w:eastAsia="Times New Roman" w:hAnsi="Times New Roman" w:cs="Times New Roman"/>
          <w:b/>
          <w:spacing w:val="-3"/>
          <w:sz w:val="24"/>
          <w:szCs w:val="24"/>
          <w:lang w:eastAsia="hr-HR"/>
        </w:rPr>
        <w:t xml:space="preserve"> ČLANKA 50</w:t>
      </w:r>
      <w:r w:rsidR="00573503">
        <w:rPr>
          <w:rFonts w:ascii="Times New Roman" w:eastAsia="Times New Roman" w:hAnsi="Times New Roman" w:cs="Times New Roman"/>
          <w:b/>
          <w:spacing w:val="-3"/>
          <w:sz w:val="24"/>
          <w:szCs w:val="24"/>
          <w:lang w:eastAsia="hr-HR"/>
        </w:rPr>
        <w:t>. (</w:t>
      </w:r>
      <w:r w:rsidR="002B1A92" w:rsidRPr="002B1A92">
        <w:rPr>
          <w:rFonts w:ascii="Times New Roman" w:eastAsia="Times New Roman" w:hAnsi="Times New Roman" w:cs="Times New Roman"/>
          <w:b/>
          <w:spacing w:val="-3"/>
          <w:sz w:val="24"/>
          <w:szCs w:val="24"/>
          <w:lang w:eastAsia="hr-HR"/>
        </w:rPr>
        <w:t>a) KONVENCIJE O MEĐUNARODNOM CIVILNOM ZRAKOPLOVSTVU</w:t>
      </w:r>
    </w:p>
    <w:p w14:paraId="79A444A7"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2DEABAF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2112AE8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64BF52DA"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1ADA6A2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48276F20"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2BDEFC5D"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2484382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7F6BFF9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6D3A5877"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7260C80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05E6F663"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0886E3D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39DFB1E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55B9D6D8"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5573FF13"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5E0D573D"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40D8A91C"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52DC6AD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6CFC9C5D"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3207943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67CD181B"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4222AAC3"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lang w:eastAsia="hr-HR"/>
        </w:rPr>
      </w:pPr>
    </w:p>
    <w:p w14:paraId="46FDC458" w14:textId="77777777" w:rsidR="004A4483" w:rsidRDefault="004A4483" w:rsidP="00501C6B">
      <w:pPr>
        <w:pBdr>
          <w:top w:val="none" w:sz="0" w:space="0" w:color="000000"/>
          <w:left w:val="none" w:sz="0" w:space="0" w:color="000000"/>
          <w:bottom w:val="single" w:sz="12" w:space="1" w:color="000000"/>
          <w:right w:val="none" w:sz="0" w:space="0" w:color="000000"/>
        </w:pBdr>
        <w:tabs>
          <w:tab w:val="left" w:pos="-720"/>
        </w:tabs>
        <w:spacing w:after="0" w:line="240" w:lineRule="auto"/>
        <w:jc w:val="center"/>
        <w:rPr>
          <w:rFonts w:ascii="Times New Roman" w:eastAsia="Times New Roman" w:hAnsi="Times New Roman" w:cs="Times New Roman"/>
          <w:b/>
          <w:spacing w:val="-3"/>
          <w:sz w:val="24"/>
          <w:szCs w:val="24"/>
          <w:lang w:eastAsia="hr-HR"/>
        </w:rPr>
      </w:pPr>
    </w:p>
    <w:p w14:paraId="10624514" w14:textId="717171B8" w:rsidR="004A4483" w:rsidRDefault="004A4483" w:rsidP="00501C6B">
      <w:pPr>
        <w:spacing w:after="0" w:line="240" w:lineRule="auto"/>
        <w:jc w:val="center"/>
      </w:pPr>
      <w:r>
        <w:rPr>
          <w:rFonts w:ascii="Times New Roman" w:eastAsia="Times New Roman" w:hAnsi="Times New Roman" w:cs="Times New Roman"/>
          <w:b/>
          <w:spacing w:val="-3"/>
          <w:sz w:val="24"/>
          <w:szCs w:val="24"/>
          <w:lang w:eastAsia="hr-HR"/>
        </w:rPr>
        <w:t xml:space="preserve">Zagreb, </w:t>
      </w:r>
      <w:r w:rsidR="00555CA7">
        <w:rPr>
          <w:rFonts w:ascii="Times New Roman" w:eastAsia="Times New Roman" w:hAnsi="Times New Roman" w:cs="Times New Roman"/>
          <w:b/>
          <w:spacing w:val="-3"/>
          <w:sz w:val="24"/>
          <w:szCs w:val="24"/>
          <w:lang w:eastAsia="hr-HR"/>
        </w:rPr>
        <w:t>srpanj</w:t>
      </w:r>
      <w:r w:rsidR="00F71D18">
        <w:rPr>
          <w:rFonts w:ascii="Times New Roman" w:eastAsia="Times New Roman" w:hAnsi="Times New Roman" w:cs="Times New Roman"/>
          <w:b/>
          <w:spacing w:val="-3"/>
          <w:sz w:val="24"/>
          <w:szCs w:val="24"/>
          <w:lang w:eastAsia="hr-HR"/>
        </w:rPr>
        <w:t xml:space="preserve"> </w:t>
      </w:r>
      <w:r>
        <w:rPr>
          <w:rFonts w:ascii="Times New Roman" w:eastAsia="Times New Roman" w:hAnsi="Times New Roman" w:cs="Times New Roman"/>
          <w:b/>
          <w:spacing w:val="-3"/>
          <w:sz w:val="24"/>
          <w:szCs w:val="24"/>
          <w:lang w:eastAsia="hr-HR"/>
        </w:rPr>
        <w:t>2021.</w:t>
      </w:r>
    </w:p>
    <w:p w14:paraId="2500D354" w14:textId="77777777" w:rsidR="004A4483" w:rsidRDefault="004A4483" w:rsidP="00501C6B">
      <w:pPr>
        <w:spacing w:after="0" w:line="240" w:lineRule="auto"/>
        <w:jc w:val="center"/>
        <w:rPr>
          <w:rFonts w:ascii="Times New Roman" w:eastAsia="Times New Roman" w:hAnsi="Times New Roman" w:cs="Times New Roman"/>
          <w:b/>
          <w:spacing w:val="-3"/>
          <w:sz w:val="24"/>
          <w:szCs w:val="24"/>
          <w:lang w:eastAsia="hr-HR"/>
        </w:rPr>
      </w:pPr>
    </w:p>
    <w:p w14:paraId="2BB806CC" w14:textId="77777777" w:rsidR="004A4483" w:rsidRPr="00D04E61" w:rsidRDefault="003B7584" w:rsidP="00501C6B">
      <w:pPr>
        <w:pageBreakBefore/>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lastRenderedPageBreak/>
        <w:t xml:space="preserve">KONAČNI </w:t>
      </w:r>
      <w:r w:rsidR="004A4483" w:rsidRPr="00D04E61">
        <w:rPr>
          <w:rFonts w:ascii="Times New Roman" w:eastAsia="Times New Roman" w:hAnsi="Times New Roman" w:cs="Times New Roman"/>
          <w:b/>
          <w:spacing w:val="-3"/>
          <w:sz w:val="24"/>
          <w:szCs w:val="24"/>
          <w:lang w:eastAsia="hr-HR"/>
        </w:rPr>
        <w:t xml:space="preserve">PRIJEDLOG ZAKONA O </w:t>
      </w:r>
      <w:r w:rsidR="00D04E61" w:rsidRPr="00D04E61">
        <w:rPr>
          <w:rFonts w:ascii="Times New Roman" w:eastAsia="Times New Roman" w:hAnsi="Times New Roman" w:cs="Times New Roman"/>
          <w:b/>
          <w:spacing w:val="-3"/>
          <w:sz w:val="24"/>
          <w:szCs w:val="24"/>
          <w:lang w:eastAsia="hr-HR"/>
        </w:rPr>
        <w:t xml:space="preserve">POTVRĐIVANJU PROTOKOLA </w:t>
      </w:r>
      <w:r w:rsidR="00573503">
        <w:rPr>
          <w:rFonts w:ascii="Times New Roman" w:eastAsia="Times New Roman" w:hAnsi="Times New Roman" w:cs="Times New Roman"/>
          <w:b/>
          <w:spacing w:val="-3"/>
          <w:sz w:val="24"/>
          <w:szCs w:val="24"/>
          <w:lang w:eastAsia="hr-HR"/>
        </w:rPr>
        <w:t>KOJI SE ODNOSI NA IZMJENU</w:t>
      </w:r>
      <w:r w:rsidR="00D04E61" w:rsidRPr="00D04E61">
        <w:rPr>
          <w:rFonts w:ascii="Times New Roman" w:eastAsia="Times New Roman" w:hAnsi="Times New Roman" w:cs="Times New Roman"/>
          <w:b/>
          <w:spacing w:val="-3"/>
          <w:sz w:val="24"/>
          <w:szCs w:val="24"/>
          <w:lang w:eastAsia="hr-HR"/>
        </w:rPr>
        <w:t xml:space="preserve"> ČLANKA 50</w:t>
      </w:r>
      <w:r w:rsidR="00573503">
        <w:rPr>
          <w:rFonts w:ascii="Times New Roman" w:eastAsia="Times New Roman" w:hAnsi="Times New Roman" w:cs="Times New Roman"/>
          <w:b/>
          <w:spacing w:val="-3"/>
          <w:sz w:val="24"/>
          <w:szCs w:val="24"/>
          <w:lang w:eastAsia="hr-HR"/>
        </w:rPr>
        <w:t>. (</w:t>
      </w:r>
      <w:r w:rsidR="00D04E61" w:rsidRPr="00D04E61">
        <w:rPr>
          <w:rFonts w:ascii="Times New Roman" w:eastAsia="Times New Roman" w:hAnsi="Times New Roman" w:cs="Times New Roman"/>
          <w:b/>
          <w:spacing w:val="-3"/>
          <w:sz w:val="24"/>
          <w:szCs w:val="24"/>
          <w:lang w:eastAsia="hr-HR"/>
        </w:rPr>
        <w:t>a) KONVENCIJE O MEĐUNARODNOM CIVILNOM ZRAKOPLOVSTVU</w:t>
      </w:r>
    </w:p>
    <w:p w14:paraId="4DE98C50" w14:textId="77777777" w:rsidR="004A4483" w:rsidRPr="00D04E61" w:rsidRDefault="004A4483" w:rsidP="00501C6B">
      <w:pPr>
        <w:spacing w:after="0" w:line="240" w:lineRule="auto"/>
        <w:jc w:val="center"/>
        <w:rPr>
          <w:rFonts w:ascii="Times New Roman" w:eastAsia="Times New Roman" w:hAnsi="Times New Roman" w:cs="Times New Roman"/>
          <w:b/>
          <w:sz w:val="24"/>
          <w:szCs w:val="24"/>
          <w:lang w:eastAsia="hr-HR"/>
        </w:rPr>
      </w:pPr>
    </w:p>
    <w:p w14:paraId="13B8A87D" w14:textId="77777777" w:rsidR="00D04E61" w:rsidRPr="00D04E61" w:rsidRDefault="00D04E61" w:rsidP="00501C6B">
      <w:pPr>
        <w:spacing w:after="0" w:line="240" w:lineRule="auto"/>
        <w:jc w:val="center"/>
        <w:rPr>
          <w:rFonts w:ascii="Times New Roman" w:eastAsia="Times New Roman" w:hAnsi="Times New Roman" w:cs="Times New Roman"/>
          <w:b/>
          <w:sz w:val="24"/>
          <w:szCs w:val="24"/>
          <w:lang w:eastAsia="hr-HR"/>
        </w:rPr>
      </w:pPr>
    </w:p>
    <w:p w14:paraId="2E248B91" w14:textId="77777777" w:rsidR="004A4483" w:rsidRPr="00632CCA" w:rsidRDefault="004A4483" w:rsidP="00632CCA">
      <w:pPr>
        <w:pStyle w:val="ListParagraph"/>
        <w:numPr>
          <w:ilvl w:val="0"/>
          <w:numId w:val="16"/>
        </w:numPr>
        <w:spacing w:after="0" w:line="240" w:lineRule="auto"/>
        <w:ind w:left="709" w:hanging="709"/>
        <w:rPr>
          <w:rFonts w:ascii="Times New Roman" w:hAnsi="Times New Roman" w:cs="Times New Roman"/>
          <w:sz w:val="24"/>
          <w:szCs w:val="24"/>
        </w:rPr>
      </w:pPr>
      <w:r w:rsidRPr="00632CCA">
        <w:rPr>
          <w:rFonts w:ascii="Times New Roman" w:eastAsia="Times New Roman" w:hAnsi="Times New Roman" w:cs="Times New Roman"/>
          <w:b/>
          <w:sz w:val="24"/>
          <w:szCs w:val="24"/>
          <w:lang w:eastAsia="hr-HR"/>
        </w:rPr>
        <w:t>USTAVNA OSNOVA ZA DONOŠENJE ZAKONA</w:t>
      </w:r>
    </w:p>
    <w:p w14:paraId="4B0B1071" w14:textId="77777777" w:rsidR="00632CCA" w:rsidRDefault="00632CCA" w:rsidP="00632CCA">
      <w:pPr>
        <w:spacing w:after="0" w:line="240" w:lineRule="auto"/>
        <w:jc w:val="both"/>
        <w:rPr>
          <w:rFonts w:ascii="Times New Roman" w:hAnsi="Times New Roman" w:cs="Times New Roman"/>
          <w:sz w:val="24"/>
          <w:szCs w:val="24"/>
        </w:rPr>
      </w:pPr>
    </w:p>
    <w:p w14:paraId="0282A5EE" w14:textId="44B70240" w:rsidR="004A4483" w:rsidRPr="00D04E61" w:rsidRDefault="004A4483" w:rsidP="00632CCA">
      <w:pPr>
        <w:spacing w:after="0" w:line="240" w:lineRule="auto"/>
        <w:ind w:firstLine="709"/>
        <w:jc w:val="both"/>
        <w:rPr>
          <w:rFonts w:ascii="Times New Roman" w:hAnsi="Times New Roman" w:cs="Times New Roman"/>
          <w:sz w:val="24"/>
          <w:szCs w:val="24"/>
        </w:rPr>
      </w:pPr>
      <w:r w:rsidRPr="00D04E61">
        <w:rPr>
          <w:rFonts w:ascii="Times New Roman" w:eastAsia="Times New Roman" w:hAnsi="Times New Roman" w:cs="Times New Roman"/>
          <w:sz w:val="24"/>
          <w:szCs w:val="24"/>
          <w:lang w:eastAsia="hr-HR"/>
        </w:rPr>
        <w:t xml:space="preserve">Ustavna osnova za donošenje Zakona </w:t>
      </w:r>
      <w:r w:rsidR="0047631A">
        <w:rPr>
          <w:rFonts w:ascii="Times New Roman" w:eastAsia="Times New Roman" w:hAnsi="Times New Roman" w:cs="Times New Roman"/>
          <w:sz w:val="24"/>
          <w:szCs w:val="24"/>
          <w:lang w:eastAsia="hr-HR"/>
        </w:rPr>
        <w:t xml:space="preserve">o potvrđivanju protokola </w:t>
      </w:r>
      <w:r w:rsidR="00573503">
        <w:rPr>
          <w:rFonts w:ascii="Times New Roman" w:eastAsia="Times New Roman" w:hAnsi="Times New Roman" w:cs="Times New Roman"/>
          <w:sz w:val="24"/>
          <w:szCs w:val="24"/>
          <w:lang w:eastAsia="hr-HR"/>
        </w:rPr>
        <w:t>koji se odnosi na izmjenu</w:t>
      </w:r>
      <w:r w:rsidR="0047631A">
        <w:rPr>
          <w:rFonts w:ascii="Times New Roman" w:eastAsia="Times New Roman" w:hAnsi="Times New Roman" w:cs="Times New Roman"/>
          <w:sz w:val="24"/>
          <w:szCs w:val="24"/>
          <w:lang w:eastAsia="hr-HR"/>
        </w:rPr>
        <w:t xml:space="preserve"> članka 50</w:t>
      </w:r>
      <w:r w:rsidR="00573503">
        <w:rPr>
          <w:rFonts w:ascii="Times New Roman" w:eastAsia="Times New Roman" w:hAnsi="Times New Roman" w:cs="Times New Roman"/>
          <w:sz w:val="24"/>
          <w:szCs w:val="24"/>
          <w:lang w:eastAsia="hr-HR"/>
        </w:rPr>
        <w:t>. (</w:t>
      </w:r>
      <w:r w:rsidR="0047631A">
        <w:rPr>
          <w:rFonts w:ascii="Times New Roman" w:eastAsia="Times New Roman" w:hAnsi="Times New Roman" w:cs="Times New Roman"/>
          <w:sz w:val="24"/>
          <w:szCs w:val="24"/>
          <w:lang w:eastAsia="hr-HR"/>
        </w:rPr>
        <w:t xml:space="preserve">a) Konvencije o međunarodnom civilnom zrakoplovstvu </w:t>
      </w:r>
      <w:r w:rsidRPr="00D04E61">
        <w:rPr>
          <w:rFonts w:ascii="Times New Roman" w:eastAsia="Times New Roman" w:hAnsi="Times New Roman" w:cs="Times New Roman"/>
          <w:sz w:val="24"/>
          <w:szCs w:val="24"/>
          <w:lang w:eastAsia="hr-HR"/>
        </w:rPr>
        <w:t xml:space="preserve">sadržana je u odredbi članka </w:t>
      </w:r>
      <w:r w:rsidR="00E93460">
        <w:rPr>
          <w:rFonts w:ascii="Times New Roman" w:eastAsia="Times New Roman" w:hAnsi="Times New Roman" w:cs="Times New Roman"/>
          <w:sz w:val="24"/>
          <w:szCs w:val="24"/>
          <w:lang w:eastAsia="hr-HR"/>
        </w:rPr>
        <w:t>140</w:t>
      </w:r>
      <w:r w:rsidR="00E93460" w:rsidRPr="00D04E61">
        <w:rPr>
          <w:rFonts w:ascii="Times New Roman" w:eastAsia="Times New Roman" w:hAnsi="Times New Roman" w:cs="Times New Roman"/>
          <w:sz w:val="24"/>
          <w:szCs w:val="24"/>
          <w:lang w:eastAsia="hr-HR"/>
        </w:rPr>
        <w:t>. stavk</w:t>
      </w:r>
      <w:r w:rsidR="00632CCA">
        <w:rPr>
          <w:rFonts w:ascii="Times New Roman" w:eastAsia="Times New Roman" w:hAnsi="Times New Roman" w:cs="Times New Roman"/>
          <w:sz w:val="24"/>
          <w:szCs w:val="24"/>
          <w:lang w:eastAsia="hr-HR"/>
        </w:rPr>
        <w:t>a</w:t>
      </w:r>
      <w:r w:rsidR="00E93460" w:rsidRPr="00D04E61">
        <w:rPr>
          <w:rFonts w:ascii="Times New Roman" w:eastAsia="Times New Roman" w:hAnsi="Times New Roman" w:cs="Times New Roman"/>
          <w:sz w:val="24"/>
          <w:szCs w:val="24"/>
          <w:lang w:eastAsia="hr-HR"/>
        </w:rPr>
        <w:t xml:space="preserve"> 1. </w:t>
      </w:r>
      <w:r w:rsidRPr="00D04E61">
        <w:rPr>
          <w:rFonts w:ascii="Times New Roman" w:eastAsia="Times New Roman" w:hAnsi="Times New Roman" w:cs="Times New Roman"/>
          <w:sz w:val="24"/>
          <w:szCs w:val="24"/>
          <w:lang w:eastAsia="hr-HR"/>
        </w:rPr>
        <w:t>Ustava Republike Hrvatske (</w:t>
      </w:r>
      <w:r w:rsidR="00632CCA">
        <w:rPr>
          <w:rFonts w:ascii="Times New Roman" w:eastAsia="Times New Roman" w:hAnsi="Times New Roman" w:cs="Times New Roman"/>
          <w:sz w:val="24"/>
          <w:szCs w:val="24"/>
          <w:lang w:eastAsia="hr-HR"/>
        </w:rPr>
        <w:t>„</w:t>
      </w:r>
      <w:r w:rsidRPr="00D04E61">
        <w:rPr>
          <w:rFonts w:ascii="Times New Roman" w:eastAsia="Times New Roman" w:hAnsi="Times New Roman" w:cs="Times New Roman"/>
          <w:sz w:val="24"/>
          <w:szCs w:val="24"/>
          <w:lang w:eastAsia="hr-HR"/>
        </w:rPr>
        <w:t>Narodne novine</w:t>
      </w:r>
      <w:r w:rsidR="00632CCA">
        <w:rPr>
          <w:rFonts w:ascii="Times New Roman" w:eastAsia="Times New Roman" w:hAnsi="Times New Roman" w:cs="Times New Roman"/>
          <w:sz w:val="24"/>
          <w:szCs w:val="24"/>
          <w:lang w:eastAsia="hr-HR"/>
        </w:rPr>
        <w:t>“</w:t>
      </w:r>
      <w:r w:rsidRPr="00D04E61">
        <w:rPr>
          <w:rFonts w:ascii="Times New Roman" w:eastAsia="Times New Roman" w:hAnsi="Times New Roman" w:cs="Times New Roman"/>
          <w:sz w:val="24"/>
          <w:szCs w:val="24"/>
          <w:lang w:eastAsia="hr-HR"/>
        </w:rPr>
        <w:t>, br. 85/10</w:t>
      </w:r>
      <w:r w:rsidR="00632CCA">
        <w:rPr>
          <w:rFonts w:ascii="Times New Roman" w:eastAsia="Times New Roman" w:hAnsi="Times New Roman" w:cs="Times New Roman"/>
          <w:sz w:val="24"/>
          <w:szCs w:val="24"/>
          <w:lang w:eastAsia="hr-HR"/>
        </w:rPr>
        <w:t>. -</w:t>
      </w:r>
      <w:r w:rsidRPr="00D04E61">
        <w:rPr>
          <w:rFonts w:ascii="Times New Roman" w:eastAsia="Times New Roman" w:hAnsi="Times New Roman" w:cs="Times New Roman"/>
          <w:sz w:val="24"/>
          <w:szCs w:val="24"/>
          <w:lang w:eastAsia="hr-HR"/>
        </w:rPr>
        <w:t xml:space="preserve"> pročišćeni tekst i 5/14</w:t>
      </w:r>
      <w:r w:rsidR="00632CCA">
        <w:rPr>
          <w:rFonts w:ascii="Times New Roman" w:eastAsia="Times New Roman" w:hAnsi="Times New Roman" w:cs="Times New Roman"/>
          <w:sz w:val="24"/>
          <w:szCs w:val="24"/>
          <w:lang w:eastAsia="hr-HR"/>
        </w:rPr>
        <w:t>. -</w:t>
      </w:r>
      <w:r w:rsidRPr="00D04E61">
        <w:rPr>
          <w:rFonts w:ascii="Times New Roman" w:eastAsia="Times New Roman" w:hAnsi="Times New Roman" w:cs="Times New Roman"/>
          <w:sz w:val="24"/>
          <w:szCs w:val="24"/>
          <w:lang w:eastAsia="hr-HR"/>
        </w:rPr>
        <w:t xml:space="preserve"> Odluka Ustavnog suda Republike Hrvatske).</w:t>
      </w:r>
    </w:p>
    <w:p w14:paraId="69245DFF" w14:textId="77777777" w:rsidR="00D56BE8" w:rsidRPr="00D04E61" w:rsidRDefault="00D56BE8" w:rsidP="00501C6B">
      <w:pPr>
        <w:spacing w:after="0" w:line="240" w:lineRule="auto"/>
        <w:jc w:val="both"/>
        <w:rPr>
          <w:rFonts w:ascii="Times New Roman" w:hAnsi="Times New Roman" w:cs="Times New Roman"/>
          <w:sz w:val="24"/>
          <w:szCs w:val="24"/>
        </w:rPr>
      </w:pPr>
    </w:p>
    <w:p w14:paraId="3336E4DE" w14:textId="77777777" w:rsidR="00D56BE8" w:rsidRPr="00D04E61" w:rsidRDefault="00D56BE8" w:rsidP="00501C6B">
      <w:pPr>
        <w:spacing w:after="0" w:line="240" w:lineRule="auto"/>
        <w:jc w:val="both"/>
        <w:rPr>
          <w:rFonts w:ascii="Times New Roman" w:hAnsi="Times New Roman" w:cs="Times New Roman"/>
          <w:sz w:val="24"/>
          <w:szCs w:val="24"/>
        </w:rPr>
      </w:pPr>
    </w:p>
    <w:p w14:paraId="5BF6F256" w14:textId="3BDE2FE3" w:rsidR="00D04E61" w:rsidRPr="00511D7C" w:rsidRDefault="00D04E61" w:rsidP="00511D7C">
      <w:pPr>
        <w:pStyle w:val="ListParagraph"/>
        <w:numPr>
          <w:ilvl w:val="0"/>
          <w:numId w:val="16"/>
        </w:numPr>
        <w:spacing w:after="0" w:line="240" w:lineRule="auto"/>
        <w:ind w:left="709" w:hanging="709"/>
        <w:jc w:val="both"/>
        <w:rPr>
          <w:rFonts w:ascii="Times New Roman" w:hAnsi="Times New Roman" w:cs="Times New Roman"/>
          <w:sz w:val="24"/>
          <w:szCs w:val="24"/>
        </w:rPr>
      </w:pPr>
      <w:r w:rsidRPr="00511D7C">
        <w:rPr>
          <w:rFonts w:ascii="Times New Roman" w:eastAsia="Times New Roman" w:hAnsi="Times New Roman" w:cs="Times New Roman"/>
          <w:b/>
          <w:bCs/>
          <w:sz w:val="24"/>
          <w:szCs w:val="24"/>
          <w:lang w:eastAsia="hr-HR"/>
        </w:rPr>
        <w:t xml:space="preserve">OCJENA STANJA I CILJ KOJI SE </w:t>
      </w:r>
      <w:r w:rsidR="00511D7C">
        <w:rPr>
          <w:rFonts w:ascii="Times New Roman" w:eastAsia="Times New Roman" w:hAnsi="Times New Roman" w:cs="Times New Roman"/>
          <w:b/>
          <w:bCs/>
          <w:sz w:val="24"/>
          <w:szCs w:val="24"/>
          <w:lang w:eastAsia="hr-HR"/>
        </w:rPr>
        <w:t xml:space="preserve">DONOŠENJEM </w:t>
      </w:r>
      <w:r w:rsidRPr="00511D7C">
        <w:rPr>
          <w:rFonts w:ascii="Times New Roman" w:eastAsia="Times New Roman" w:hAnsi="Times New Roman" w:cs="Times New Roman"/>
          <w:b/>
          <w:bCs/>
          <w:sz w:val="24"/>
          <w:szCs w:val="24"/>
          <w:lang w:eastAsia="hr-HR"/>
        </w:rPr>
        <w:t>ZAKON</w:t>
      </w:r>
      <w:r w:rsidR="00511D7C">
        <w:rPr>
          <w:rFonts w:ascii="Times New Roman" w:eastAsia="Times New Roman" w:hAnsi="Times New Roman" w:cs="Times New Roman"/>
          <w:b/>
          <w:bCs/>
          <w:sz w:val="24"/>
          <w:szCs w:val="24"/>
          <w:lang w:eastAsia="hr-HR"/>
        </w:rPr>
        <w:t>A</w:t>
      </w:r>
      <w:r w:rsidRPr="00511D7C">
        <w:rPr>
          <w:rFonts w:ascii="Times New Roman" w:eastAsia="Times New Roman" w:hAnsi="Times New Roman" w:cs="Times New Roman"/>
          <w:b/>
          <w:bCs/>
          <w:sz w:val="24"/>
          <w:szCs w:val="24"/>
          <w:lang w:eastAsia="hr-HR"/>
        </w:rPr>
        <w:t xml:space="preserve"> ŽELI POSTIĆI</w:t>
      </w:r>
    </w:p>
    <w:p w14:paraId="2BBBB758" w14:textId="77777777" w:rsidR="00B257C8" w:rsidRPr="009E5BC2" w:rsidRDefault="00B257C8" w:rsidP="009E5BC2">
      <w:pPr>
        <w:spacing w:after="0" w:line="240" w:lineRule="auto"/>
        <w:jc w:val="both"/>
        <w:rPr>
          <w:rFonts w:ascii="Times New Roman" w:hAnsi="Times New Roman" w:cs="Times New Roman"/>
          <w:sz w:val="24"/>
        </w:rPr>
      </w:pPr>
    </w:p>
    <w:p w14:paraId="5B75663C" w14:textId="07D7D5F0" w:rsidR="001F12ED" w:rsidRDefault="001F12ED" w:rsidP="00511D7C">
      <w:pPr>
        <w:pStyle w:val="ListParagraph"/>
        <w:spacing w:after="0" w:line="240" w:lineRule="auto"/>
        <w:ind w:left="0" w:firstLine="709"/>
        <w:jc w:val="both"/>
        <w:rPr>
          <w:rFonts w:ascii="Times New Roman" w:hAnsi="Times New Roman" w:cs="Times New Roman"/>
          <w:sz w:val="24"/>
        </w:rPr>
      </w:pPr>
      <w:r w:rsidRPr="00B257C8">
        <w:rPr>
          <w:rFonts w:ascii="Times New Roman" w:hAnsi="Times New Roman" w:cs="Times New Roman"/>
          <w:sz w:val="24"/>
        </w:rPr>
        <w:t xml:space="preserve">Konvencija </w:t>
      </w:r>
      <w:r>
        <w:rPr>
          <w:rFonts w:ascii="Times New Roman" w:hAnsi="Times New Roman" w:cs="Times New Roman"/>
          <w:sz w:val="24"/>
        </w:rPr>
        <w:t xml:space="preserve">o međunarodnom civilnom zrakoplovstvu </w:t>
      </w:r>
      <w:r w:rsidRPr="00B257C8">
        <w:rPr>
          <w:rFonts w:ascii="Times New Roman" w:hAnsi="Times New Roman" w:cs="Times New Roman"/>
          <w:sz w:val="24"/>
        </w:rPr>
        <w:t xml:space="preserve">(u daljnjem tekstu: </w:t>
      </w:r>
      <w:r>
        <w:rPr>
          <w:rFonts w:ascii="Times New Roman" w:hAnsi="Times New Roman" w:cs="Times New Roman"/>
          <w:sz w:val="24"/>
        </w:rPr>
        <w:t>Čikaška</w:t>
      </w:r>
      <w:r w:rsidRPr="00B257C8">
        <w:rPr>
          <w:rFonts w:ascii="Times New Roman" w:hAnsi="Times New Roman" w:cs="Times New Roman"/>
          <w:sz w:val="24"/>
        </w:rPr>
        <w:t xml:space="preserve"> konvencija) sastavljena je u </w:t>
      </w:r>
      <w:r>
        <w:rPr>
          <w:rFonts w:ascii="Times New Roman" w:hAnsi="Times New Roman" w:cs="Times New Roman"/>
          <w:sz w:val="24"/>
        </w:rPr>
        <w:t>Chicagu 7</w:t>
      </w:r>
      <w:r w:rsidRPr="00B257C8">
        <w:rPr>
          <w:rFonts w:ascii="Times New Roman" w:hAnsi="Times New Roman" w:cs="Times New Roman"/>
          <w:sz w:val="24"/>
        </w:rPr>
        <w:t>. prosinca 19</w:t>
      </w:r>
      <w:r>
        <w:rPr>
          <w:rFonts w:ascii="Times New Roman" w:hAnsi="Times New Roman" w:cs="Times New Roman"/>
          <w:sz w:val="24"/>
        </w:rPr>
        <w:t>44</w:t>
      </w:r>
      <w:r w:rsidRPr="00B257C8">
        <w:rPr>
          <w:rFonts w:ascii="Times New Roman" w:hAnsi="Times New Roman" w:cs="Times New Roman"/>
          <w:sz w:val="24"/>
        </w:rPr>
        <w:t xml:space="preserve">. sa svrhom </w:t>
      </w:r>
      <w:r>
        <w:rPr>
          <w:rFonts w:ascii="Times New Roman" w:hAnsi="Times New Roman" w:cs="Times New Roman"/>
          <w:sz w:val="24"/>
        </w:rPr>
        <w:t>promoviranja</w:t>
      </w:r>
      <w:r w:rsidRPr="004C3F2C">
        <w:rPr>
          <w:rFonts w:ascii="Times New Roman" w:hAnsi="Times New Roman" w:cs="Times New Roman"/>
          <w:sz w:val="24"/>
        </w:rPr>
        <w:t xml:space="preserve"> suradnj</w:t>
      </w:r>
      <w:r>
        <w:rPr>
          <w:rFonts w:ascii="Times New Roman" w:hAnsi="Times New Roman" w:cs="Times New Roman"/>
          <w:sz w:val="24"/>
        </w:rPr>
        <w:t>e</w:t>
      </w:r>
      <w:r w:rsidRPr="004C3F2C">
        <w:rPr>
          <w:rFonts w:ascii="Times New Roman" w:hAnsi="Times New Roman" w:cs="Times New Roman"/>
          <w:sz w:val="24"/>
        </w:rPr>
        <w:t xml:space="preserve"> </w:t>
      </w:r>
      <w:r>
        <w:rPr>
          <w:rFonts w:ascii="Times New Roman" w:hAnsi="Times New Roman" w:cs="Times New Roman"/>
          <w:sz w:val="24"/>
        </w:rPr>
        <w:t>te uspostavljanja temeljnih načela na globalnoj razini koja</w:t>
      </w:r>
      <w:r w:rsidRPr="004C3F2C">
        <w:rPr>
          <w:rFonts w:ascii="Times New Roman" w:hAnsi="Times New Roman" w:cs="Times New Roman"/>
          <w:sz w:val="24"/>
        </w:rPr>
        <w:t xml:space="preserve"> dopuštaju međunarodni </w:t>
      </w:r>
      <w:r>
        <w:rPr>
          <w:rFonts w:ascii="Times New Roman" w:hAnsi="Times New Roman" w:cs="Times New Roman"/>
          <w:sz w:val="24"/>
        </w:rPr>
        <w:t xml:space="preserve">civilni </w:t>
      </w:r>
      <w:r w:rsidRPr="004C3F2C">
        <w:rPr>
          <w:rFonts w:ascii="Times New Roman" w:hAnsi="Times New Roman" w:cs="Times New Roman"/>
          <w:sz w:val="24"/>
        </w:rPr>
        <w:t xml:space="preserve">zračni </w:t>
      </w:r>
      <w:r>
        <w:rPr>
          <w:rFonts w:ascii="Times New Roman" w:hAnsi="Times New Roman" w:cs="Times New Roman"/>
          <w:sz w:val="24"/>
        </w:rPr>
        <w:t>promet</w:t>
      </w:r>
      <w:r w:rsidRPr="004C3F2C">
        <w:rPr>
          <w:rFonts w:ascii="Times New Roman" w:hAnsi="Times New Roman" w:cs="Times New Roman"/>
          <w:sz w:val="24"/>
        </w:rPr>
        <w:t xml:space="preserve"> </w:t>
      </w:r>
      <w:r>
        <w:rPr>
          <w:rFonts w:ascii="Times New Roman" w:hAnsi="Times New Roman" w:cs="Times New Roman"/>
          <w:sz w:val="24"/>
        </w:rPr>
        <w:t>te je</w:t>
      </w:r>
      <w:r w:rsidRPr="004C3F2C">
        <w:rPr>
          <w:rFonts w:ascii="Times New Roman" w:hAnsi="Times New Roman" w:cs="Times New Roman"/>
          <w:sz w:val="24"/>
        </w:rPr>
        <w:t xml:space="preserve"> </w:t>
      </w:r>
      <w:r>
        <w:rPr>
          <w:rFonts w:ascii="Times New Roman" w:hAnsi="Times New Roman" w:cs="Times New Roman"/>
          <w:sz w:val="24"/>
        </w:rPr>
        <w:t>njome ustanovljena</w:t>
      </w:r>
      <w:r w:rsidRPr="004C3F2C">
        <w:rPr>
          <w:rFonts w:ascii="Times New Roman" w:hAnsi="Times New Roman" w:cs="Times New Roman"/>
          <w:sz w:val="24"/>
        </w:rPr>
        <w:t xml:space="preserve"> specijaliziran</w:t>
      </w:r>
      <w:r>
        <w:rPr>
          <w:rFonts w:ascii="Times New Roman" w:hAnsi="Times New Roman" w:cs="Times New Roman"/>
          <w:sz w:val="24"/>
        </w:rPr>
        <w:t>a</w:t>
      </w:r>
      <w:r w:rsidRPr="004C3F2C">
        <w:rPr>
          <w:rFonts w:ascii="Times New Roman" w:hAnsi="Times New Roman" w:cs="Times New Roman"/>
          <w:sz w:val="24"/>
        </w:rPr>
        <w:t xml:space="preserve"> agencij</w:t>
      </w:r>
      <w:r>
        <w:rPr>
          <w:rFonts w:ascii="Times New Roman" w:hAnsi="Times New Roman" w:cs="Times New Roman"/>
          <w:sz w:val="24"/>
        </w:rPr>
        <w:t>a</w:t>
      </w:r>
      <w:r w:rsidRPr="004C3F2C">
        <w:rPr>
          <w:rFonts w:ascii="Times New Roman" w:hAnsi="Times New Roman" w:cs="Times New Roman"/>
          <w:sz w:val="24"/>
        </w:rPr>
        <w:t xml:space="preserve"> </w:t>
      </w:r>
      <w:r>
        <w:rPr>
          <w:rFonts w:ascii="Times New Roman" w:hAnsi="Times New Roman" w:cs="Times New Roman"/>
          <w:sz w:val="24"/>
        </w:rPr>
        <w:t xml:space="preserve">Ujedinjenih naroda </w:t>
      </w:r>
      <w:r w:rsidRPr="004C3F2C">
        <w:rPr>
          <w:rFonts w:ascii="Times New Roman" w:hAnsi="Times New Roman" w:cs="Times New Roman"/>
          <w:sz w:val="24"/>
        </w:rPr>
        <w:t xml:space="preserve">- </w:t>
      </w:r>
      <w:r>
        <w:rPr>
          <w:rFonts w:ascii="Times New Roman" w:hAnsi="Times New Roman" w:cs="Times New Roman"/>
          <w:sz w:val="24"/>
        </w:rPr>
        <w:t>O</w:t>
      </w:r>
      <w:r w:rsidRPr="004C3F2C">
        <w:rPr>
          <w:rFonts w:ascii="Times New Roman" w:hAnsi="Times New Roman" w:cs="Times New Roman"/>
          <w:sz w:val="24"/>
        </w:rPr>
        <w:t>rganizacij</w:t>
      </w:r>
      <w:r>
        <w:rPr>
          <w:rFonts w:ascii="Times New Roman" w:hAnsi="Times New Roman" w:cs="Times New Roman"/>
          <w:sz w:val="24"/>
        </w:rPr>
        <w:t>a</w:t>
      </w:r>
      <w:r w:rsidRPr="004C3F2C">
        <w:rPr>
          <w:rFonts w:ascii="Times New Roman" w:hAnsi="Times New Roman" w:cs="Times New Roman"/>
          <w:sz w:val="24"/>
        </w:rPr>
        <w:t xml:space="preserve"> </w:t>
      </w:r>
      <w:r>
        <w:rPr>
          <w:rFonts w:ascii="Times New Roman" w:hAnsi="Times New Roman" w:cs="Times New Roman"/>
          <w:sz w:val="24"/>
        </w:rPr>
        <w:t xml:space="preserve">međunarodnog </w:t>
      </w:r>
      <w:r w:rsidRPr="004C3F2C">
        <w:rPr>
          <w:rFonts w:ascii="Times New Roman" w:hAnsi="Times New Roman" w:cs="Times New Roman"/>
          <w:sz w:val="24"/>
        </w:rPr>
        <w:t>civilnog zrakoplovstva (</w:t>
      </w:r>
      <w:r w:rsidR="00FE590D">
        <w:rPr>
          <w:rFonts w:ascii="Times New Roman" w:hAnsi="Times New Roman" w:cs="Times New Roman"/>
          <w:sz w:val="24"/>
        </w:rPr>
        <w:t>eng</w:t>
      </w:r>
      <w:r w:rsidR="00884980">
        <w:rPr>
          <w:rFonts w:ascii="Times New Roman" w:hAnsi="Times New Roman" w:cs="Times New Roman"/>
          <w:sz w:val="24"/>
        </w:rPr>
        <w:t>l</w:t>
      </w:r>
      <w:r w:rsidR="00FE590D">
        <w:rPr>
          <w:rFonts w:ascii="Times New Roman" w:hAnsi="Times New Roman" w:cs="Times New Roman"/>
          <w:sz w:val="24"/>
        </w:rPr>
        <w:t xml:space="preserve">. </w:t>
      </w:r>
      <w:r w:rsidRPr="004C3F2C">
        <w:rPr>
          <w:rFonts w:ascii="Times New Roman" w:hAnsi="Times New Roman" w:cs="Times New Roman"/>
          <w:i/>
          <w:sz w:val="24"/>
        </w:rPr>
        <w:t>International Civil Aviation Organization - ICAO</w:t>
      </w:r>
      <w:r w:rsidRPr="004C3F2C">
        <w:rPr>
          <w:rFonts w:ascii="Times New Roman" w:hAnsi="Times New Roman" w:cs="Times New Roman"/>
          <w:sz w:val="24"/>
        </w:rPr>
        <w:t>)</w:t>
      </w:r>
      <w:r>
        <w:rPr>
          <w:rFonts w:ascii="Times New Roman" w:hAnsi="Times New Roman" w:cs="Times New Roman"/>
          <w:sz w:val="24"/>
        </w:rPr>
        <w:t xml:space="preserve"> </w:t>
      </w:r>
      <w:r w:rsidRPr="004C3F2C">
        <w:rPr>
          <w:rFonts w:ascii="Times New Roman" w:hAnsi="Times New Roman" w:cs="Times New Roman"/>
          <w:sz w:val="24"/>
        </w:rPr>
        <w:t xml:space="preserve">koja </w:t>
      </w:r>
      <w:r>
        <w:rPr>
          <w:rFonts w:ascii="Times New Roman" w:hAnsi="Times New Roman" w:cs="Times New Roman"/>
          <w:sz w:val="24"/>
        </w:rPr>
        <w:t>je tada zadužena na nadzor i regulaciju upravo međunarodnog civilnog zračnog prometa.</w:t>
      </w:r>
    </w:p>
    <w:p w14:paraId="41DFFFA3" w14:textId="77777777" w:rsidR="001F12ED" w:rsidRDefault="001F12ED" w:rsidP="001F12ED">
      <w:pPr>
        <w:pStyle w:val="ListParagraph"/>
        <w:spacing w:after="0" w:line="240" w:lineRule="auto"/>
        <w:ind w:left="0"/>
        <w:jc w:val="both"/>
        <w:rPr>
          <w:rFonts w:ascii="Times New Roman" w:hAnsi="Times New Roman" w:cs="Times New Roman"/>
          <w:sz w:val="24"/>
        </w:rPr>
      </w:pPr>
    </w:p>
    <w:p w14:paraId="495EE303" w14:textId="77777777" w:rsidR="00B257C8" w:rsidRDefault="001F12ED" w:rsidP="00916647">
      <w:pPr>
        <w:pStyle w:val="ListParagraph"/>
        <w:spacing w:after="0" w:line="240" w:lineRule="auto"/>
        <w:ind w:left="0" w:firstLine="709"/>
        <w:jc w:val="both"/>
        <w:rPr>
          <w:rFonts w:ascii="Times New Roman" w:hAnsi="Times New Roman" w:cs="Times New Roman"/>
          <w:sz w:val="24"/>
        </w:rPr>
      </w:pPr>
      <w:r w:rsidRPr="00B257C8">
        <w:rPr>
          <w:rFonts w:ascii="Times New Roman" w:hAnsi="Times New Roman" w:cs="Times New Roman"/>
          <w:sz w:val="24"/>
        </w:rPr>
        <w:t xml:space="preserve">Republika Hrvatska je </w:t>
      </w:r>
      <w:r>
        <w:rPr>
          <w:rFonts w:ascii="Times New Roman" w:hAnsi="Times New Roman" w:cs="Times New Roman"/>
          <w:sz w:val="24"/>
        </w:rPr>
        <w:t>5</w:t>
      </w:r>
      <w:r w:rsidRPr="00B257C8">
        <w:rPr>
          <w:rFonts w:ascii="Times New Roman" w:hAnsi="Times New Roman" w:cs="Times New Roman"/>
          <w:sz w:val="24"/>
        </w:rPr>
        <w:t xml:space="preserve">. </w:t>
      </w:r>
      <w:r>
        <w:rPr>
          <w:rFonts w:ascii="Times New Roman" w:hAnsi="Times New Roman" w:cs="Times New Roman"/>
          <w:sz w:val="24"/>
        </w:rPr>
        <w:t>rujna</w:t>
      </w:r>
      <w:r w:rsidRPr="00B257C8">
        <w:rPr>
          <w:rFonts w:ascii="Times New Roman" w:hAnsi="Times New Roman" w:cs="Times New Roman"/>
          <w:sz w:val="24"/>
        </w:rPr>
        <w:t xml:space="preserve"> 199</w:t>
      </w:r>
      <w:r>
        <w:rPr>
          <w:rFonts w:ascii="Times New Roman" w:hAnsi="Times New Roman" w:cs="Times New Roman"/>
          <w:sz w:val="24"/>
        </w:rPr>
        <w:t>2</w:t>
      </w:r>
      <w:r w:rsidRPr="00B257C8">
        <w:rPr>
          <w:rFonts w:ascii="Times New Roman" w:hAnsi="Times New Roman" w:cs="Times New Roman"/>
          <w:sz w:val="24"/>
        </w:rPr>
        <w:t xml:space="preserve">. temeljem notifikacije o </w:t>
      </w:r>
      <w:r>
        <w:rPr>
          <w:rFonts w:ascii="Times New Roman" w:hAnsi="Times New Roman" w:cs="Times New Roman"/>
          <w:sz w:val="24"/>
        </w:rPr>
        <w:t>pristupu (akcesiji)</w:t>
      </w:r>
      <w:r w:rsidRPr="00B257C8">
        <w:rPr>
          <w:rFonts w:ascii="Times New Roman" w:hAnsi="Times New Roman" w:cs="Times New Roman"/>
          <w:sz w:val="24"/>
        </w:rPr>
        <w:t xml:space="preserve"> postala </w:t>
      </w:r>
      <w:r>
        <w:rPr>
          <w:rFonts w:ascii="Times New Roman" w:hAnsi="Times New Roman" w:cs="Times New Roman"/>
          <w:sz w:val="24"/>
        </w:rPr>
        <w:t>strankom</w:t>
      </w:r>
      <w:r w:rsidRPr="00B257C8">
        <w:rPr>
          <w:rFonts w:ascii="Times New Roman" w:hAnsi="Times New Roman" w:cs="Times New Roman"/>
          <w:sz w:val="24"/>
        </w:rPr>
        <w:t xml:space="preserve"> </w:t>
      </w:r>
      <w:r>
        <w:rPr>
          <w:rFonts w:ascii="Times New Roman" w:hAnsi="Times New Roman" w:cs="Times New Roman"/>
          <w:sz w:val="24"/>
        </w:rPr>
        <w:t>Čikaške</w:t>
      </w:r>
      <w:r w:rsidRPr="00B257C8">
        <w:rPr>
          <w:rFonts w:ascii="Times New Roman" w:hAnsi="Times New Roman" w:cs="Times New Roman"/>
          <w:sz w:val="24"/>
        </w:rPr>
        <w:t xml:space="preserve"> konvencije (</w:t>
      </w:r>
      <w:r w:rsidR="00916647">
        <w:rPr>
          <w:rFonts w:ascii="Times New Roman" w:hAnsi="Times New Roman" w:cs="Times New Roman"/>
          <w:sz w:val="24"/>
        </w:rPr>
        <w:t>„</w:t>
      </w:r>
      <w:r w:rsidRPr="00B257C8">
        <w:rPr>
          <w:rFonts w:ascii="Times New Roman" w:hAnsi="Times New Roman" w:cs="Times New Roman"/>
          <w:sz w:val="24"/>
        </w:rPr>
        <w:t>Narodne novine</w:t>
      </w:r>
      <w:r w:rsidR="00916647">
        <w:rPr>
          <w:rFonts w:ascii="Times New Roman" w:hAnsi="Times New Roman" w:cs="Times New Roman"/>
          <w:sz w:val="24"/>
        </w:rPr>
        <w:t>“ -</w:t>
      </w:r>
      <w:r w:rsidRPr="00B257C8">
        <w:rPr>
          <w:rFonts w:ascii="Times New Roman" w:hAnsi="Times New Roman" w:cs="Times New Roman"/>
          <w:sz w:val="24"/>
        </w:rPr>
        <w:t xml:space="preserve"> Međunarodni ugovori, br</w:t>
      </w:r>
      <w:r>
        <w:rPr>
          <w:rFonts w:ascii="Times New Roman" w:hAnsi="Times New Roman" w:cs="Times New Roman"/>
          <w:sz w:val="24"/>
        </w:rPr>
        <w:t>oj</w:t>
      </w:r>
      <w:r w:rsidRPr="00B257C8">
        <w:rPr>
          <w:rFonts w:ascii="Times New Roman" w:hAnsi="Times New Roman" w:cs="Times New Roman"/>
          <w:sz w:val="24"/>
        </w:rPr>
        <w:t xml:space="preserve"> </w:t>
      </w:r>
      <w:r w:rsidR="00837EAD">
        <w:rPr>
          <w:rFonts w:ascii="Times New Roman" w:hAnsi="Times New Roman" w:cs="Times New Roman"/>
          <w:sz w:val="24"/>
        </w:rPr>
        <w:t>6</w:t>
      </w:r>
      <w:r w:rsidRPr="00B257C8">
        <w:rPr>
          <w:rFonts w:ascii="Times New Roman" w:hAnsi="Times New Roman" w:cs="Times New Roman"/>
          <w:sz w:val="24"/>
        </w:rPr>
        <w:t>/94</w:t>
      </w:r>
      <w:r w:rsidR="00916647">
        <w:rPr>
          <w:rFonts w:ascii="Times New Roman" w:hAnsi="Times New Roman" w:cs="Times New Roman"/>
          <w:sz w:val="24"/>
        </w:rPr>
        <w:t>.</w:t>
      </w:r>
      <w:r w:rsidRPr="00B257C8">
        <w:rPr>
          <w:rFonts w:ascii="Times New Roman" w:hAnsi="Times New Roman" w:cs="Times New Roman"/>
          <w:sz w:val="24"/>
        </w:rPr>
        <w:t>).</w:t>
      </w:r>
    </w:p>
    <w:p w14:paraId="5837B8EA" w14:textId="77777777" w:rsidR="000027F6" w:rsidRDefault="000027F6" w:rsidP="00501C6B">
      <w:pPr>
        <w:pStyle w:val="ListParagraph"/>
        <w:spacing w:after="0" w:line="240" w:lineRule="auto"/>
        <w:ind w:left="0"/>
        <w:jc w:val="both"/>
        <w:rPr>
          <w:rFonts w:ascii="Times New Roman" w:hAnsi="Times New Roman" w:cs="Times New Roman"/>
          <w:sz w:val="24"/>
        </w:rPr>
      </w:pPr>
    </w:p>
    <w:p w14:paraId="6CBDC624" w14:textId="7E371806" w:rsidR="009279C2" w:rsidRDefault="00BC34E7" w:rsidP="00D2027A">
      <w:pPr>
        <w:pStyle w:val="ListParagraph"/>
        <w:spacing w:after="0" w:line="240" w:lineRule="auto"/>
        <w:ind w:left="0" w:firstLine="709"/>
        <w:jc w:val="both"/>
        <w:rPr>
          <w:rFonts w:ascii="Times New Roman" w:hAnsi="Times New Roman" w:cs="Times New Roman"/>
          <w:sz w:val="24"/>
        </w:rPr>
      </w:pPr>
      <w:r w:rsidRPr="00BC34E7">
        <w:rPr>
          <w:rFonts w:ascii="Times New Roman" w:hAnsi="Times New Roman" w:cs="Times New Roman"/>
          <w:sz w:val="24"/>
        </w:rPr>
        <w:t>Na devetom sastanku svo</w:t>
      </w:r>
      <w:r w:rsidR="00F03E11">
        <w:rPr>
          <w:rFonts w:ascii="Times New Roman" w:hAnsi="Times New Roman" w:cs="Times New Roman"/>
          <w:sz w:val="24"/>
        </w:rPr>
        <w:t>je</w:t>
      </w:r>
      <w:r w:rsidRPr="00BC34E7">
        <w:rPr>
          <w:rFonts w:ascii="Times New Roman" w:hAnsi="Times New Roman" w:cs="Times New Roman"/>
          <w:sz w:val="24"/>
        </w:rPr>
        <w:t xml:space="preserve">g 206. zasjedanja, </w:t>
      </w:r>
      <w:r w:rsidR="009279C2">
        <w:rPr>
          <w:rFonts w:ascii="Times New Roman" w:hAnsi="Times New Roman" w:cs="Times New Roman"/>
          <w:sz w:val="24"/>
        </w:rPr>
        <w:t xml:space="preserve">održanom </w:t>
      </w:r>
      <w:r w:rsidRPr="00BC34E7">
        <w:rPr>
          <w:rFonts w:ascii="Times New Roman" w:hAnsi="Times New Roman" w:cs="Times New Roman"/>
          <w:sz w:val="24"/>
        </w:rPr>
        <w:t xml:space="preserve">20. studenoga 2015., Vijeće </w:t>
      </w:r>
      <w:r w:rsidR="0047631A">
        <w:rPr>
          <w:rFonts w:ascii="Times New Roman" w:hAnsi="Times New Roman" w:cs="Times New Roman"/>
          <w:sz w:val="24"/>
        </w:rPr>
        <w:t>O</w:t>
      </w:r>
      <w:r>
        <w:rPr>
          <w:rFonts w:ascii="Times New Roman" w:hAnsi="Times New Roman" w:cs="Times New Roman"/>
          <w:sz w:val="24"/>
        </w:rPr>
        <w:t xml:space="preserve">rganizacije </w:t>
      </w:r>
      <w:r w:rsidR="0047631A">
        <w:rPr>
          <w:rFonts w:ascii="Times New Roman" w:hAnsi="Times New Roman" w:cs="Times New Roman"/>
          <w:sz w:val="24"/>
        </w:rPr>
        <w:t xml:space="preserve">međunarodnog </w:t>
      </w:r>
      <w:r>
        <w:rPr>
          <w:rFonts w:ascii="Times New Roman" w:hAnsi="Times New Roman" w:cs="Times New Roman"/>
          <w:sz w:val="24"/>
        </w:rPr>
        <w:t>civilnog zrakoplovstva</w:t>
      </w:r>
      <w:r w:rsidR="00410D83">
        <w:rPr>
          <w:rFonts w:ascii="Times New Roman" w:hAnsi="Times New Roman" w:cs="Times New Roman"/>
          <w:sz w:val="24"/>
        </w:rPr>
        <w:t xml:space="preserve"> (u daljnjem tekstu: Vijeće)</w:t>
      </w:r>
      <w:r>
        <w:rPr>
          <w:rFonts w:ascii="Times New Roman" w:hAnsi="Times New Roman" w:cs="Times New Roman"/>
          <w:sz w:val="24"/>
        </w:rPr>
        <w:t xml:space="preserve"> razmotrilo </w:t>
      </w:r>
      <w:r w:rsidR="001F12ED">
        <w:rPr>
          <w:rFonts w:ascii="Times New Roman" w:hAnsi="Times New Roman" w:cs="Times New Roman"/>
          <w:sz w:val="24"/>
        </w:rPr>
        <w:t xml:space="preserve">je </w:t>
      </w:r>
      <w:r>
        <w:rPr>
          <w:rFonts w:ascii="Times New Roman" w:hAnsi="Times New Roman" w:cs="Times New Roman"/>
          <w:sz w:val="24"/>
        </w:rPr>
        <w:t xml:space="preserve">prijedlog </w:t>
      </w:r>
      <w:r w:rsidRPr="00BC34E7">
        <w:rPr>
          <w:rFonts w:ascii="Times New Roman" w:hAnsi="Times New Roman" w:cs="Times New Roman"/>
          <w:sz w:val="24"/>
        </w:rPr>
        <w:t>koj</w:t>
      </w:r>
      <w:r w:rsidR="001F12ED">
        <w:rPr>
          <w:rFonts w:ascii="Times New Roman" w:hAnsi="Times New Roman" w:cs="Times New Roman"/>
          <w:sz w:val="24"/>
        </w:rPr>
        <w:t>i</w:t>
      </w:r>
      <w:r w:rsidRPr="00BC34E7">
        <w:rPr>
          <w:rFonts w:ascii="Times New Roman" w:hAnsi="Times New Roman" w:cs="Times New Roman"/>
          <w:sz w:val="24"/>
        </w:rPr>
        <w:t xml:space="preserve"> su podnijeli Portugal</w:t>
      </w:r>
      <w:r w:rsidR="001F12ED">
        <w:rPr>
          <w:rFonts w:ascii="Times New Roman" w:hAnsi="Times New Roman" w:cs="Times New Roman"/>
          <w:sz w:val="24"/>
        </w:rPr>
        <w:t>ska Republika</w:t>
      </w:r>
      <w:r w:rsidRPr="00BC34E7">
        <w:rPr>
          <w:rFonts w:ascii="Times New Roman" w:hAnsi="Times New Roman" w:cs="Times New Roman"/>
          <w:sz w:val="24"/>
        </w:rPr>
        <w:t xml:space="preserve"> i </w:t>
      </w:r>
      <w:r w:rsidR="001F12ED">
        <w:rPr>
          <w:rFonts w:ascii="Times New Roman" w:hAnsi="Times New Roman" w:cs="Times New Roman"/>
          <w:sz w:val="24"/>
        </w:rPr>
        <w:t xml:space="preserve">Kraljevina </w:t>
      </w:r>
      <w:r w:rsidRPr="00BC34E7">
        <w:rPr>
          <w:rFonts w:ascii="Times New Roman" w:hAnsi="Times New Roman" w:cs="Times New Roman"/>
          <w:sz w:val="24"/>
        </w:rPr>
        <w:t xml:space="preserve">Saudijska Arabija </w:t>
      </w:r>
      <w:r w:rsidR="009279C2">
        <w:rPr>
          <w:rFonts w:ascii="Times New Roman" w:hAnsi="Times New Roman" w:cs="Times New Roman"/>
          <w:sz w:val="24"/>
        </w:rPr>
        <w:t xml:space="preserve">s ciljem </w:t>
      </w:r>
      <w:r w:rsidRPr="00BC34E7">
        <w:rPr>
          <w:rFonts w:ascii="Times New Roman" w:hAnsi="Times New Roman" w:cs="Times New Roman"/>
          <w:sz w:val="24"/>
        </w:rPr>
        <w:t>izmjene članka 50.</w:t>
      </w:r>
      <w:r w:rsidR="00BA6997">
        <w:rPr>
          <w:rFonts w:ascii="Times New Roman" w:hAnsi="Times New Roman" w:cs="Times New Roman"/>
          <w:sz w:val="24"/>
        </w:rPr>
        <w:t xml:space="preserve"> </w:t>
      </w:r>
      <w:r w:rsidR="00D2027A">
        <w:rPr>
          <w:rFonts w:ascii="Times New Roman" w:hAnsi="Times New Roman" w:cs="Times New Roman"/>
          <w:sz w:val="24"/>
        </w:rPr>
        <w:t>(</w:t>
      </w:r>
      <w:r w:rsidRPr="00BC34E7">
        <w:rPr>
          <w:rFonts w:ascii="Times New Roman" w:hAnsi="Times New Roman" w:cs="Times New Roman"/>
          <w:sz w:val="24"/>
        </w:rPr>
        <w:t xml:space="preserve">a) </w:t>
      </w:r>
      <w:r w:rsidR="009279C2">
        <w:rPr>
          <w:rFonts w:ascii="Times New Roman" w:hAnsi="Times New Roman" w:cs="Times New Roman"/>
          <w:sz w:val="24"/>
        </w:rPr>
        <w:t>Čikaške konvencije</w:t>
      </w:r>
      <w:r w:rsidRPr="00BC34E7">
        <w:rPr>
          <w:rFonts w:ascii="Times New Roman" w:hAnsi="Times New Roman" w:cs="Times New Roman"/>
          <w:sz w:val="24"/>
        </w:rPr>
        <w:t xml:space="preserve"> </w:t>
      </w:r>
      <w:r w:rsidR="009279C2">
        <w:rPr>
          <w:rFonts w:ascii="Times New Roman" w:hAnsi="Times New Roman" w:cs="Times New Roman"/>
          <w:sz w:val="24"/>
        </w:rPr>
        <w:t>kojom bi se povećao</w:t>
      </w:r>
      <w:r w:rsidRPr="00BC34E7">
        <w:rPr>
          <w:rFonts w:ascii="Times New Roman" w:hAnsi="Times New Roman" w:cs="Times New Roman"/>
          <w:sz w:val="24"/>
        </w:rPr>
        <w:t xml:space="preserve"> broj mjesta u Vijeću </w:t>
      </w:r>
      <w:r w:rsidR="009279C2">
        <w:rPr>
          <w:rFonts w:ascii="Times New Roman" w:hAnsi="Times New Roman" w:cs="Times New Roman"/>
          <w:sz w:val="24"/>
        </w:rPr>
        <w:t xml:space="preserve">s 36 na 39. </w:t>
      </w:r>
      <w:r w:rsidRPr="00BC34E7">
        <w:rPr>
          <w:rFonts w:ascii="Times New Roman" w:hAnsi="Times New Roman" w:cs="Times New Roman"/>
          <w:sz w:val="24"/>
        </w:rPr>
        <w:t>Vijeće</w:t>
      </w:r>
      <w:r w:rsidR="009279C2">
        <w:rPr>
          <w:rFonts w:ascii="Times New Roman" w:hAnsi="Times New Roman" w:cs="Times New Roman"/>
          <w:sz w:val="24"/>
        </w:rPr>
        <w:t xml:space="preserve"> se tada načelno složilo da se broj članova Vijeća mora povećati. Na </w:t>
      </w:r>
      <w:r w:rsidR="00D2027A">
        <w:rPr>
          <w:rFonts w:ascii="Times New Roman" w:hAnsi="Times New Roman" w:cs="Times New Roman"/>
          <w:sz w:val="24"/>
        </w:rPr>
        <w:t>13.</w:t>
      </w:r>
      <w:r w:rsidR="009279C2">
        <w:rPr>
          <w:rFonts w:ascii="Times New Roman" w:hAnsi="Times New Roman" w:cs="Times New Roman"/>
          <w:sz w:val="24"/>
        </w:rPr>
        <w:t xml:space="preserve"> sastanku svojeg </w:t>
      </w:r>
      <w:r w:rsidRPr="009279C2">
        <w:rPr>
          <w:rFonts w:ascii="Times New Roman" w:hAnsi="Times New Roman" w:cs="Times New Roman"/>
          <w:sz w:val="24"/>
        </w:rPr>
        <w:t>207. zasjedanja</w:t>
      </w:r>
      <w:r w:rsidR="009279C2">
        <w:rPr>
          <w:rFonts w:ascii="Times New Roman" w:hAnsi="Times New Roman" w:cs="Times New Roman"/>
          <w:sz w:val="24"/>
        </w:rPr>
        <w:t>,</w:t>
      </w:r>
      <w:r w:rsidRPr="009279C2">
        <w:rPr>
          <w:rFonts w:ascii="Times New Roman" w:hAnsi="Times New Roman" w:cs="Times New Roman"/>
          <w:sz w:val="24"/>
        </w:rPr>
        <w:t xml:space="preserve"> </w:t>
      </w:r>
      <w:r w:rsidR="009279C2">
        <w:rPr>
          <w:rFonts w:ascii="Times New Roman" w:hAnsi="Times New Roman" w:cs="Times New Roman"/>
          <w:sz w:val="24"/>
        </w:rPr>
        <w:t xml:space="preserve">održanom </w:t>
      </w:r>
      <w:r w:rsidRPr="009279C2">
        <w:rPr>
          <w:rFonts w:ascii="Times New Roman" w:hAnsi="Times New Roman" w:cs="Times New Roman"/>
          <w:sz w:val="24"/>
        </w:rPr>
        <w:t xml:space="preserve">11. ožujka 2016., Vijeće je odlučilo preporučiti Skupštini </w:t>
      </w:r>
      <w:r w:rsidR="00D2027A" w:rsidRPr="00D2027A">
        <w:rPr>
          <w:rFonts w:ascii="Times New Roman" w:hAnsi="Times New Roman" w:cs="Times New Roman"/>
          <w:sz w:val="24"/>
        </w:rPr>
        <w:t xml:space="preserve">Organizacije međunarodnog civilnog zrakoplovstva </w:t>
      </w:r>
      <w:r w:rsidR="00410D83">
        <w:rPr>
          <w:rFonts w:ascii="Times New Roman" w:hAnsi="Times New Roman" w:cs="Times New Roman"/>
          <w:sz w:val="24"/>
        </w:rPr>
        <w:t xml:space="preserve">(u daljnjem tekstu: Skupština) </w:t>
      </w:r>
      <w:r w:rsidRPr="009279C2">
        <w:rPr>
          <w:rFonts w:ascii="Times New Roman" w:hAnsi="Times New Roman" w:cs="Times New Roman"/>
          <w:sz w:val="24"/>
        </w:rPr>
        <w:t>da</w:t>
      </w:r>
      <w:r w:rsidR="009279C2">
        <w:rPr>
          <w:rFonts w:ascii="Times New Roman" w:hAnsi="Times New Roman" w:cs="Times New Roman"/>
          <w:sz w:val="24"/>
        </w:rPr>
        <w:t xml:space="preserve"> članstvo u Vijeću poveća</w:t>
      </w:r>
      <w:r w:rsidRPr="00BC34E7">
        <w:rPr>
          <w:rFonts w:ascii="Times New Roman" w:hAnsi="Times New Roman" w:cs="Times New Roman"/>
          <w:sz w:val="24"/>
        </w:rPr>
        <w:t xml:space="preserve"> s 36 na 40 članova.</w:t>
      </w:r>
    </w:p>
    <w:p w14:paraId="47674AD0" w14:textId="77777777" w:rsidR="009279C2" w:rsidRDefault="009279C2" w:rsidP="009279C2">
      <w:pPr>
        <w:pStyle w:val="ListParagraph"/>
        <w:spacing w:after="0" w:line="240" w:lineRule="auto"/>
        <w:ind w:left="0"/>
        <w:jc w:val="both"/>
        <w:rPr>
          <w:rFonts w:ascii="Times New Roman" w:hAnsi="Times New Roman" w:cs="Times New Roman"/>
          <w:sz w:val="24"/>
        </w:rPr>
      </w:pPr>
    </w:p>
    <w:p w14:paraId="60ADF197" w14:textId="67A40927" w:rsidR="00F366A0" w:rsidRPr="00B257C8" w:rsidRDefault="00DD1FA8" w:rsidP="009279C2">
      <w:pPr>
        <w:pStyle w:val="ListParagraph"/>
        <w:spacing w:after="0" w:line="240" w:lineRule="auto"/>
        <w:ind w:left="0" w:firstLine="720"/>
        <w:jc w:val="both"/>
        <w:rPr>
          <w:rFonts w:ascii="Times New Roman" w:hAnsi="Times New Roman" w:cs="Times New Roman"/>
          <w:sz w:val="24"/>
        </w:rPr>
      </w:pPr>
      <w:r>
        <w:rPr>
          <w:rFonts w:ascii="Times New Roman" w:hAnsi="Times New Roman" w:cs="Times New Roman"/>
          <w:sz w:val="24"/>
        </w:rPr>
        <w:t>Slijedom navedenog</w:t>
      </w:r>
      <w:r w:rsidR="00D2027A">
        <w:rPr>
          <w:rFonts w:ascii="Times New Roman" w:hAnsi="Times New Roman" w:cs="Times New Roman"/>
          <w:sz w:val="24"/>
        </w:rPr>
        <w:t>a</w:t>
      </w:r>
      <w:r w:rsidR="009279C2">
        <w:rPr>
          <w:rFonts w:ascii="Times New Roman" w:hAnsi="Times New Roman" w:cs="Times New Roman"/>
          <w:sz w:val="24"/>
        </w:rPr>
        <w:t xml:space="preserve">, </w:t>
      </w:r>
      <w:r w:rsidR="00F366A0">
        <w:rPr>
          <w:rFonts w:ascii="Times New Roman" w:hAnsi="Times New Roman" w:cs="Times New Roman"/>
          <w:sz w:val="24"/>
        </w:rPr>
        <w:t xml:space="preserve">Skupština </w:t>
      </w:r>
      <w:r w:rsidR="00BC34E7">
        <w:rPr>
          <w:rFonts w:ascii="Times New Roman" w:hAnsi="Times New Roman" w:cs="Times New Roman"/>
          <w:sz w:val="24"/>
        </w:rPr>
        <w:t>je na svom 39. zasjedanju,</w:t>
      </w:r>
      <w:r w:rsidR="009279C2">
        <w:rPr>
          <w:rFonts w:ascii="Times New Roman" w:hAnsi="Times New Roman" w:cs="Times New Roman"/>
          <w:sz w:val="24"/>
        </w:rPr>
        <w:t xml:space="preserve"> usvojila odluku A39-5</w:t>
      </w:r>
      <w:r w:rsidR="00BC34E7">
        <w:rPr>
          <w:rFonts w:ascii="Times New Roman" w:hAnsi="Times New Roman" w:cs="Times New Roman"/>
          <w:sz w:val="24"/>
        </w:rPr>
        <w:t xml:space="preserve"> </w:t>
      </w:r>
      <w:r w:rsidR="009279C2">
        <w:rPr>
          <w:rFonts w:ascii="Times New Roman" w:hAnsi="Times New Roman" w:cs="Times New Roman"/>
          <w:sz w:val="24"/>
        </w:rPr>
        <w:t xml:space="preserve">kojom se mijenja članak 50. </w:t>
      </w:r>
      <w:r w:rsidR="00410D83">
        <w:rPr>
          <w:rFonts w:ascii="Times New Roman" w:hAnsi="Times New Roman" w:cs="Times New Roman"/>
          <w:sz w:val="24"/>
        </w:rPr>
        <w:t>(</w:t>
      </w:r>
      <w:r w:rsidR="009279C2">
        <w:rPr>
          <w:rFonts w:ascii="Times New Roman" w:hAnsi="Times New Roman" w:cs="Times New Roman"/>
          <w:sz w:val="24"/>
        </w:rPr>
        <w:t xml:space="preserve">a) Čikaške konvencije </w:t>
      </w:r>
      <w:r w:rsidR="00D33CC3">
        <w:rPr>
          <w:rFonts w:ascii="Times New Roman" w:hAnsi="Times New Roman" w:cs="Times New Roman"/>
          <w:sz w:val="24"/>
        </w:rPr>
        <w:t>na način da</w:t>
      </w:r>
      <w:r w:rsidR="009279C2">
        <w:rPr>
          <w:rFonts w:ascii="Times New Roman" w:hAnsi="Times New Roman" w:cs="Times New Roman"/>
          <w:sz w:val="24"/>
        </w:rPr>
        <w:t xml:space="preserve"> se broj članova Vijeća povećava s 36 na 40 te kojom Skupština poziva sve države ugovornice da ratificiraju Protokol o izmjeni članka 50. </w:t>
      </w:r>
      <w:r w:rsidR="00410D83">
        <w:rPr>
          <w:rFonts w:ascii="Times New Roman" w:hAnsi="Times New Roman" w:cs="Times New Roman"/>
          <w:sz w:val="24"/>
        </w:rPr>
        <w:t>(</w:t>
      </w:r>
      <w:r w:rsidR="009279C2">
        <w:rPr>
          <w:rFonts w:ascii="Times New Roman" w:hAnsi="Times New Roman" w:cs="Times New Roman"/>
          <w:sz w:val="24"/>
        </w:rPr>
        <w:t>a) Čikaške konvencije.</w:t>
      </w:r>
    </w:p>
    <w:p w14:paraId="0C1A1A81" w14:textId="77777777" w:rsidR="00D04E61" w:rsidRPr="009E5BC2" w:rsidRDefault="00D04E61" w:rsidP="009E5BC2">
      <w:pPr>
        <w:spacing w:after="0" w:line="240" w:lineRule="auto"/>
        <w:jc w:val="both"/>
        <w:rPr>
          <w:rFonts w:ascii="Times New Roman" w:hAnsi="Times New Roman" w:cs="Times New Roman"/>
          <w:sz w:val="24"/>
          <w:szCs w:val="24"/>
        </w:rPr>
      </w:pPr>
    </w:p>
    <w:p w14:paraId="542CA354" w14:textId="48A1169D" w:rsidR="00B015E4" w:rsidRPr="009E5BC2" w:rsidRDefault="00B015E4" w:rsidP="00B015E4">
      <w:pPr>
        <w:pStyle w:val="ListParagraph"/>
        <w:spacing w:after="0" w:line="240" w:lineRule="auto"/>
        <w:ind w:left="0"/>
        <w:jc w:val="both"/>
        <w:rPr>
          <w:rFonts w:ascii="Times New Roman" w:hAnsi="Times New Roman" w:cs="Times New Roman"/>
          <w:sz w:val="24"/>
          <w:szCs w:val="24"/>
        </w:rPr>
      </w:pPr>
      <w:r w:rsidRPr="009E5BC2">
        <w:rPr>
          <w:rFonts w:ascii="Times New Roman" w:hAnsi="Times New Roman" w:cs="Times New Roman"/>
          <w:sz w:val="24"/>
          <w:szCs w:val="24"/>
        </w:rPr>
        <w:lastRenderedPageBreak/>
        <w:tab/>
        <w:t>Vijeće je stalno tijelo Organizacije međunarodnog civilnog zrakoplovstva koje odgovara Skupštini. Vijeće se (trenutačno) sastoji od 36 država ugovornica koje izabere Skupština.</w:t>
      </w:r>
    </w:p>
    <w:p w14:paraId="4F82BD15" w14:textId="77777777" w:rsidR="00B015E4" w:rsidRPr="009E5BC2" w:rsidRDefault="00B015E4" w:rsidP="00B015E4">
      <w:pPr>
        <w:pStyle w:val="ListParagraph"/>
        <w:spacing w:after="0" w:line="240" w:lineRule="auto"/>
        <w:ind w:left="0"/>
        <w:jc w:val="both"/>
        <w:rPr>
          <w:rFonts w:ascii="Times New Roman" w:hAnsi="Times New Roman" w:cs="Times New Roman"/>
          <w:sz w:val="24"/>
          <w:szCs w:val="24"/>
        </w:rPr>
      </w:pPr>
    </w:p>
    <w:p w14:paraId="659CBA39" w14:textId="70AC657A" w:rsidR="00B015E4" w:rsidRPr="009E5BC2" w:rsidRDefault="00B015E4" w:rsidP="00B015E4">
      <w:pPr>
        <w:pStyle w:val="NormalWeb"/>
        <w:spacing w:before="0" w:beforeAutospacing="0" w:after="0" w:afterAutospacing="0"/>
        <w:jc w:val="both"/>
        <w:rPr>
          <w:lang w:val="hr-HR"/>
        </w:rPr>
      </w:pPr>
      <w:r w:rsidRPr="009E5BC2">
        <w:rPr>
          <w:lang w:val="hr-HR"/>
        </w:rPr>
        <w:tab/>
        <w:t>Vijeće, između ostalog, podnosi godišnje izvještaje Skupštini, provodi upute Skupštine i ispunjava obveze koje su mu naložene na temelju Čikaške konvencije, upravlja financijskim poslovanjem Organizacije međunarodnog civilnog zrakoplovstva u skladu s odredbama Čikaške konvencije, zahtijeva, prikuplja, proučava i objavljuje informacije koje se odnose na unaprjeđenje zračne plovidbe i operacija u međunarodnom civilnom zračnom prometu, obavješ</w:t>
      </w:r>
      <w:r w:rsidR="009E5BC2" w:rsidRPr="009E5BC2">
        <w:rPr>
          <w:lang w:val="hr-HR"/>
        </w:rPr>
        <w:t>ćuje</w:t>
      </w:r>
      <w:r w:rsidRPr="009E5BC2">
        <w:rPr>
          <w:lang w:val="hr-HR"/>
        </w:rPr>
        <w:t xml:space="preserve"> države ugovornice o svakom kršenju Čikaške konvencije, kao i o svakom neispunjavanju provedbe preporuka ili odluka Skupštine te usvaja međunarodne standarde i preporučenu praksu u skladu s odredbama Čikaške konvencije.</w:t>
      </w:r>
    </w:p>
    <w:p w14:paraId="607788E0" w14:textId="79091503" w:rsidR="00D04E61" w:rsidRPr="009E5BC2" w:rsidRDefault="00D04E61" w:rsidP="00501C6B">
      <w:pPr>
        <w:pStyle w:val="ListParagraph"/>
        <w:spacing w:after="0" w:line="240" w:lineRule="auto"/>
        <w:jc w:val="both"/>
        <w:rPr>
          <w:rFonts w:ascii="Times New Roman" w:hAnsi="Times New Roman" w:cs="Times New Roman"/>
          <w:sz w:val="24"/>
          <w:szCs w:val="24"/>
        </w:rPr>
      </w:pPr>
    </w:p>
    <w:p w14:paraId="6C781C88" w14:textId="77777777" w:rsidR="00B015E4" w:rsidRPr="00D04E61" w:rsidRDefault="00B015E4" w:rsidP="00501C6B">
      <w:pPr>
        <w:pStyle w:val="ListParagraph"/>
        <w:spacing w:after="0" w:line="240" w:lineRule="auto"/>
        <w:jc w:val="both"/>
        <w:rPr>
          <w:rFonts w:ascii="Times New Roman" w:hAnsi="Times New Roman" w:cs="Times New Roman"/>
          <w:sz w:val="24"/>
          <w:szCs w:val="24"/>
        </w:rPr>
      </w:pPr>
    </w:p>
    <w:p w14:paraId="64CAD430" w14:textId="77777777" w:rsidR="00D04E61" w:rsidRPr="00D04E61" w:rsidRDefault="00D04E61" w:rsidP="00410D83">
      <w:pPr>
        <w:pStyle w:val="ListParagraph"/>
        <w:numPr>
          <w:ilvl w:val="0"/>
          <w:numId w:val="16"/>
        </w:numPr>
        <w:spacing w:after="0" w:line="240" w:lineRule="auto"/>
        <w:ind w:left="709" w:hanging="709"/>
        <w:jc w:val="both"/>
        <w:rPr>
          <w:rFonts w:ascii="Times New Roman" w:hAnsi="Times New Roman" w:cs="Times New Roman"/>
          <w:sz w:val="24"/>
          <w:szCs w:val="24"/>
        </w:rPr>
      </w:pPr>
      <w:r w:rsidRPr="00D04E61">
        <w:rPr>
          <w:rFonts w:ascii="Times New Roman" w:hAnsi="Times New Roman" w:cs="Times New Roman"/>
          <w:b/>
          <w:sz w:val="24"/>
          <w:szCs w:val="24"/>
        </w:rPr>
        <w:t xml:space="preserve">OSNOVNA PITANJA KOJA SE PREDLAŽU UREDITI ZAKONOM </w:t>
      </w:r>
    </w:p>
    <w:p w14:paraId="543B14F8" w14:textId="77777777" w:rsidR="004A4483" w:rsidRPr="00D04E61" w:rsidRDefault="004A4483" w:rsidP="00501C6B">
      <w:pPr>
        <w:spacing w:after="0" w:line="240" w:lineRule="auto"/>
        <w:rPr>
          <w:rFonts w:ascii="Times New Roman" w:eastAsia="Times New Roman" w:hAnsi="Times New Roman" w:cs="Times New Roman"/>
          <w:b/>
          <w:bCs/>
          <w:sz w:val="24"/>
          <w:szCs w:val="24"/>
          <w:lang w:eastAsia="hr-HR"/>
        </w:rPr>
      </w:pPr>
    </w:p>
    <w:p w14:paraId="79A05EA2" w14:textId="3A26D6AD" w:rsidR="000027F6" w:rsidRPr="000027F6" w:rsidRDefault="000027F6" w:rsidP="00410D83">
      <w:pPr>
        <w:spacing w:after="0" w:line="240" w:lineRule="auto"/>
        <w:ind w:firstLine="709"/>
        <w:jc w:val="both"/>
        <w:rPr>
          <w:rFonts w:ascii="Times New Roman" w:eastAsia="Times New Roman" w:hAnsi="Times New Roman" w:cs="Times New Roman"/>
          <w:bCs/>
          <w:sz w:val="24"/>
          <w:szCs w:val="24"/>
          <w:lang w:eastAsia="hr-HR"/>
        </w:rPr>
      </w:pPr>
      <w:r w:rsidRPr="000027F6">
        <w:rPr>
          <w:rFonts w:ascii="Times New Roman" w:eastAsia="Times New Roman" w:hAnsi="Times New Roman" w:cs="Times New Roman"/>
          <w:bCs/>
          <w:sz w:val="24"/>
          <w:szCs w:val="24"/>
          <w:lang w:eastAsia="hr-HR"/>
        </w:rPr>
        <w:t xml:space="preserve">Ovim Zakonom potvrđuje se Protokol </w:t>
      </w:r>
      <w:r>
        <w:rPr>
          <w:rFonts w:ascii="Times New Roman" w:eastAsia="Times New Roman" w:hAnsi="Times New Roman" w:cs="Times New Roman"/>
          <w:sz w:val="24"/>
          <w:szCs w:val="24"/>
          <w:lang w:eastAsia="hr-HR"/>
        </w:rPr>
        <w:t xml:space="preserve">o </w:t>
      </w:r>
      <w:r w:rsidRPr="002B1A92">
        <w:rPr>
          <w:rFonts w:ascii="Times New Roman" w:eastAsia="Times New Roman" w:hAnsi="Times New Roman" w:cs="Times New Roman"/>
          <w:sz w:val="24"/>
          <w:szCs w:val="24"/>
          <w:lang w:eastAsia="hr-HR"/>
        </w:rPr>
        <w:t xml:space="preserve">izmjeni članka 50. </w:t>
      </w:r>
      <w:r w:rsidR="00573503">
        <w:rPr>
          <w:rFonts w:ascii="Times New Roman" w:eastAsia="Times New Roman" w:hAnsi="Times New Roman" w:cs="Times New Roman"/>
          <w:sz w:val="24"/>
          <w:szCs w:val="24"/>
          <w:lang w:eastAsia="hr-HR"/>
        </w:rPr>
        <w:t>(</w:t>
      </w:r>
      <w:r w:rsidRPr="002B1A92">
        <w:rPr>
          <w:rFonts w:ascii="Times New Roman" w:eastAsia="Times New Roman" w:hAnsi="Times New Roman" w:cs="Times New Roman"/>
          <w:sz w:val="24"/>
          <w:szCs w:val="24"/>
          <w:lang w:eastAsia="hr-HR"/>
        </w:rPr>
        <w:t xml:space="preserve">a) </w:t>
      </w:r>
      <w:r>
        <w:rPr>
          <w:rFonts w:ascii="Times New Roman" w:eastAsia="Times New Roman" w:hAnsi="Times New Roman" w:cs="Times New Roman"/>
          <w:sz w:val="24"/>
          <w:szCs w:val="24"/>
          <w:lang w:eastAsia="hr-HR"/>
        </w:rPr>
        <w:t>K</w:t>
      </w:r>
      <w:r w:rsidRPr="002B1A92">
        <w:rPr>
          <w:rFonts w:ascii="Times New Roman" w:eastAsia="Times New Roman" w:hAnsi="Times New Roman" w:cs="Times New Roman"/>
          <w:sz w:val="24"/>
          <w:szCs w:val="24"/>
          <w:lang w:eastAsia="hr-HR"/>
        </w:rPr>
        <w:t>onvencije o međunarodnom civilnom zrakoplovstvu</w:t>
      </w:r>
      <w:r w:rsidRPr="000027F6">
        <w:rPr>
          <w:rFonts w:ascii="Times New Roman" w:eastAsia="Times New Roman" w:hAnsi="Times New Roman" w:cs="Times New Roman"/>
          <w:bCs/>
          <w:sz w:val="24"/>
          <w:szCs w:val="24"/>
          <w:lang w:eastAsia="hr-HR"/>
        </w:rPr>
        <w:t xml:space="preserve"> kako bi njegove odredbe u smislu članka 141. Ustava Republike Hrvatske postale dio unutarnjeg pravnog poretka Republike Hrvatske.</w:t>
      </w:r>
    </w:p>
    <w:p w14:paraId="185B6650" w14:textId="77777777" w:rsidR="000027F6" w:rsidRPr="000027F6" w:rsidRDefault="000027F6" w:rsidP="00501C6B">
      <w:pPr>
        <w:spacing w:after="0" w:line="240" w:lineRule="auto"/>
        <w:jc w:val="both"/>
        <w:rPr>
          <w:rFonts w:ascii="Times New Roman" w:eastAsia="Times New Roman" w:hAnsi="Times New Roman" w:cs="Times New Roman"/>
          <w:bCs/>
          <w:sz w:val="24"/>
          <w:szCs w:val="24"/>
          <w:lang w:eastAsia="hr-HR"/>
        </w:rPr>
      </w:pPr>
    </w:p>
    <w:p w14:paraId="0570CF7A" w14:textId="7F746E0C" w:rsidR="00D04E61" w:rsidRDefault="000027F6" w:rsidP="00410D83">
      <w:pPr>
        <w:spacing w:after="0" w:line="240" w:lineRule="auto"/>
        <w:ind w:firstLine="709"/>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Ovim </w:t>
      </w:r>
      <w:r w:rsidRPr="000027F6">
        <w:rPr>
          <w:rFonts w:ascii="Times New Roman" w:eastAsia="Times New Roman" w:hAnsi="Times New Roman" w:cs="Times New Roman"/>
          <w:bCs/>
          <w:sz w:val="24"/>
          <w:szCs w:val="24"/>
          <w:lang w:eastAsia="hr-HR"/>
        </w:rPr>
        <w:t xml:space="preserve">Protokolom </w:t>
      </w:r>
      <w:r>
        <w:rPr>
          <w:rFonts w:ascii="Times New Roman" w:eastAsia="Times New Roman" w:hAnsi="Times New Roman" w:cs="Times New Roman"/>
          <w:bCs/>
          <w:sz w:val="24"/>
          <w:szCs w:val="24"/>
          <w:lang w:eastAsia="hr-HR"/>
        </w:rPr>
        <w:t xml:space="preserve">se mijenja članak 50. </w:t>
      </w:r>
      <w:r w:rsidR="00573503">
        <w:rPr>
          <w:rFonts w:ascii="Times New Roman" w:eastAsia="Times New Roman" w:hAnsi="Times New Roman" w:cs="Times New Roman"/>
          <w:bCs/>
          <w:sz w:val="24"/>
          <w:szCs w:val="24"/>
          <w:lang w:eastAsia="hr-HR"/>
        </w:rPr>
        <w:t>(</w:t>
      </w:r>
      <w:r>
        <w:rPr>
          <w:rFonts w:ascii="Times New Roman" w:eastAsia="Times New Roman" w:hAnsi="Times New Roman" w:cs="Times New Roman"/>
          <w:bCs/>
          <w:sz w:val="24"/>
          <w:szCs w:val="24"/>
          <w:lang w:eastAsia="hr-HR"/>
        </w:rPr>
        <w:t xml:space="preserve">a) Čikaške konvencije na način da se broj članova Vijeća povećava s </w:t>
      </w:r>
      <w:r w:rsidR="005E0EB7">
        <w:rPr>
          <w:rFonts w:ascii="Times New Roman" w:eastAsia="Times New Roman" w:hAnsi="Times New Roman" w:cs="Times New Roman"/>
          <w:bCs/>
          <w:sz w:val="24"/>
          <w:szCs w:val="24"/>
          <w:lang w:eastAsia="hr-HR"/>
        </w:rPr>
        <w:t>36</w:t>
      </w:r>
      <w:r>
        <w:rPr>
          <w:rFonts w:ascii="Times New Roman" w:eastAsia="Times New Roman" w:hAnsi="Times New Roman" w:cs="Times New Roman"/>
          <w:bCs/>
          <w:sz w:val="24"/>
          <w:szCs w:val="24"/>
          <w:lang w:eastAsia="hr-HR"/>
        </w:rPr>
        <w:t xml:space="preserve"> na </w:t>
      </w:r>
      <w:r w:rsidR="005E0EB7">
        <w:rPr>
          <w:rFonts w:ascii="Times New Roman" w:eastAsia="Times New Roman" w:hAnsi="Times New Roman" w:cs="Times New Roman"/>
          <w:bCs/>
          <w:sz w:val="24"/>
          <w:szCs w:val="24"/>
          <w:lang w:eastAsia="hr-HR"/>
        </w:rPr>
        <w:t>40</w:t>
      </w:r>
      <w:r>
        <w:rPr>
          <w:rFonts w:ascii="Times New Roman" w:eastAsia="Times New Roman" w:hAnsi="Times New Roman" w:cs="Times New Roman"/>
          <w:bCs/>
          <w:sz w:val="24"/>
          <w:szCs w:val="24"/>
          <w:lang w:eastAsia="hr-HR"/>
        </w:rPr>
        <w:t>.</w:t>
      </w:r>
    </w:p>
    <w:p w14:paraId="7359921E" w14:textId="22AAB1EE" w:rsidR="00D04E61" w:rsidRDefault="00D04E61" w:rsidP="00501C6B">
      <w:pPr>
        <w:spacing w:after="0" w:line="240" w:lineRule="auto"/>
        <w:rPr>
          <w:rFonts w:ascii="Times New Roman" w:eastAsia="Times New Roman" w:hAnsi="Times New Roman" w:cs="Times New Roman"/>
          <w:b/>
          <w:bCs/>
          <w:sz w:val="24"/>
          <w:szCs w:val="24"/>
          <w:lang w:eastAsia="hr-HR"/>
        </w:rPr>
      </w:pPr>
    </w:p>
    <w:p w14:paraId="0978C730" w14:textId="77777777" w:rsidR="005856EB" w:rsidRPr="00D04E61" w:rsidRDefault="005856EB" w:rsidP="00501C6B">
      <w:pPr>
        <w:spacing w:after="0" w:line="240" w:lineRule="auto"/>
        <w:rPr>
          <w:rFonts w:ascii="Times New Roman" w:eastAsia="Times New Roman" w:hAnsi="Times New Roman" w:cs="Times New Roman"/>
          <w:b/>
          <w:bCs/>
          <w:sz w:val="24"/>
          <w:szCs w:val="24"/>
          <w:lang w:eastAsia="hr-HR"/>
        </w:rPr>
      </w:pPr>
    </w:p>
    <w:p w14:paraId="4E4784C1" w14:textId="30AEB560" w:rsidR="00D04E61" w:rsidRPr="00D04E61" w:rsidRDefault="00D04E61" w:rsidP="00962EE9">
      <w:pPr>
        <w:pStyle w:val="ListParagraph"/>
        <w:numPr>
          <w:ilvl w:val="0"/>
          <w:numId w:val="16"/>
        </w:numPr>
        <w:spacing w:after="0" w:line="240" w:lineRule="auto"/>
        <w:ind w:left="709" w:hanging="709"/>
        <w:jc w:val="both"/>
        <w:rPr>
          <w:rFonts w:ascii="Times New Roman" w:hAnsi="Times New Roman" w:cs="Times New Roman"/>
          <w:b/>
          <w:sz w:val="24"/>
          <w:szCs w:val="24"/>
        </w:rPr>
      </w:pPr>
      <w:r w:rsidRPr="00D04E61">
        <w:rPr>
          <w:rFonts w:ascii="Times New Roman" w:hAnsi="Times New Roman" w:cs="Times New Roman"/>
          <w:b/>
          <w:sz w:val="24"/>
          <w:szCs w:val="24"/>
        </w:rPr>
        <w:t xml:space="preserve">OCJENA SREDSTAVA POTREBNIH ZA </w:t>
      </w:r>
      <w:r w:rsidR="008E1D10">
        <w:rPr>
          <w:rFonts w:ascii="Times New Roman" w:hAnsi="Times New Roman" w:cs="Times New Roman"/>
          <w:b/>
          <w:sz w:val="24"/>
          <w:szCs w:val="24"/>
        </w:rPr>
        <w:t>PROVOĐENJE</w:t>
      </w:r>
      <w:r w:rsidRPr="00D04E61">
        <w:rPr>
          <w:rFonts w:ascii="Times New Roman" w:hAnsi="Times New Roman" w:cs="Times New Roman"/>
          <w:b/>
          <w:sz w:val="24"/>
          <w:szCs w:val="24"/>
        </w:rPr>
        <w:t xml:space="preserve"> ZAKONA</w:t>
      </w:r>
    </w:p>
    <w:p w14:paraId="28BCC3B2" w14:textId="77777777" w:rsidR="00BC34E7" w:rsidRDefault="00BC34E7" w:rsidP="00501C6B">
      <w:pPr>
        <w:spacing w:after="0" w:line="240" w:lineRule="auto"/>
        <w:ind w:firstLine="708"/>
        <w:jc w:val="both"/>
        <w:rPr>
          <w:rFonts w:ascii="Times New Roman" w:eastAsia="Times New Roman" w:hAnsi="Times New Roman" w:cs="Times New Roman"/>
          <w:sz w:val="24"/>
          <w:szCs w:val="24"/>
        </w:rPr>
      </w:pPr>
    </w:p>
    <w:p w14:paraId="6CAC467F" w14:textId="3E015585" w:rsidR="004A4483" w:rsidRPr="00D04E61" w:rsidRDefault="004A4483" w:rsidP="00501C6B">
      <w:pPr>
        <w:spacing w:after="0" w:line="240" w:lineRule="auto"/>
        <w:ind w:firstLine="708"/>
        <w:jc w:val="both"/>
        <w:rPr>
          <w:rFonts w:ascii="Times New Roman" w:hAnsi="Times New Roman" w:cs="Times New Roman"/>
          <w:sz w:val="24"/>
          <w:szCs w:val="24"/>
        </w:rPr>
      </w:pPr>
      <w:r w:rsidRPr="00D04E61">
        <w:rPr>
          <w:rFonts w:ascii="Times New Roman" w:eastAsia="Times New Roman" w:hAnsi="Times New Roman" w:cs="Times New Roman"/>
          <w:sz w:val="24"/>
          <w:szCs w:val="24"/>
        </w:rPr>
        <w:t>Za prov</w:t>
      </w:r>
      <w:r w:rsidR="00DD1FA8">
        <w:rPr>
          <w:rFonts w:ascii="Times New Roman" w:eastAsia="Times New Roman" w:hAnsi="Times New Roman" w:cs="Times New Roman"/>
          <w:sz w:val="24"/>
          <w:szCs w:val="24"/>
        </w:rPr>
        <w:t>edbu</w:t>
      </w:r>
      <w:r w:rsidRPr="00D04E61">
        <w:rPr>
          <w:rFonts w:ascii="Times New Roman" w:eastAsia="Times New Roman" w:hAnsi="Times New Roman" w:cs="Times New Roman"/>
          <w:sz w:val="24"/>
          <w:szCs w:val="24"/>
        </w:rPr>
        <w:t xml:space="preserve"> ovog</w:t>
      </w:r>
      <w:r w:rsidR="00DD1FA8">
        <w:rPr>
          <w:rFonts w:ascii="Times New Roman" w:eastAsia="Times New Roman" w:hAnsi="Times New Roman" w:cs="Times New Roman"/>
          <w:sz w:val="24"/>
          <w:szCs w:val="24"/>
        </w:rPr>
        <w:t>a</w:t>
      </w:r>
      <w:r w:rsidRPr="00D04E61">
        <w:rPr>
          <w:rFonts w:ascii="Times New Roman" w:eastAsia="Times New Roman" w:hAnsi="Times New Roman" w:cs="Times New Roman"/>
          <w:sz w:val="24"/>
          <w:szCs w:val="24"/>
        </w:rPr>
        <w:t xml:space="preserve"> Zakona nije potrebno osigurati dodatna </w:t>
      </w:r>
      <w:r w:rsidR="00DD1FA8">
        <w:rPr>
          <w:rFonts w:ascii="Times New Roman" w:eastAsia="Times New Roman" w:hAnsi="Times New Roman" w:cs="Times New Roman"/>
          <w:sz w:val="24"/>
          <w:szCs w:val="24"/>
        </w:rPr>
        <w:t xml:space="preserve">financijska </w:t>
      </w:r>
      <w:r w:rsidRPr="00D04E61">
        <w:rPr>
          <w:rFonts w:ascii="Times New Roman" w:eastAsia="Times New Roman" w:hAnsi="Times New Roman" w:cs="Times New Roman"/>
          <w:sz w:val="24"/>
          <w:szCs w:val="24"/>
        </w:rPr>
        <w:t xml:space="preserve">sredstva </w:t>
      </w:r>
      <w:r w:rsidR="00962EE9">
        <w:rPr>
          <w:rFonts w:ascii="Times New Roman" w:eastAsia="Times New Roman" w:hAnsi="Times New Roman" w:cs="Times New Roman"/>
          <w:sz w:val="24"/>
          <w:szCs w:val="24"/>
        </w:rPr>
        <w:t>u</w:t>
      </w:r>
      <w:r w:rsidRPr="00D04E61">
        <w:rPr>
          <w:rFonts w:ascii="Times New Roman" w:eastAsia="Times New Roman" w:hAnsi="Times New Roman" w:cs="Times New Roman"/>
          <w:sz w:val="24"/>
          <w:szCs w:val="24"/>
        </w:rPr>
        <w:t xml:space="preserve"> </w:t>
      </w:r>
      <w:r w:rsidR="00962EE9">
        <w:rPr>
          <w:rFonts w:ascii="Times New Roman" w:eastAsia="Times New Roman" w:hAnsi="Times New Roman" w:cs="Times New Roman"/>
          <w:sz w:val="24"/>
          <w:szCs w:val="24"/>
        </w:rPr>
        <w:t>d</w:t>
      </w:r>
      <w:r w:rsidRPr="00D04E61">
        <w:rPr>
          <w:rFonts w:ascii="Times New Roman" w:eastAsia="Times New Roman" w:hAnsi="Times New Roman" w:cs="Times New Roman"/>
          <w:sz w:val="24"/>
          <w:szCs w:val="24"/>
        </w:rPr>
        <w:t>ržavno</w:t>
      </w:r>
      <w:r w:rsidR="00962EE9">
        <w:rPr>
          <w:rFonts w:ascii="Times New Roman" w:eastAsia="Times New Roman" w:hAnsi="Times New Roman" w:cs="Times New Roman"/>
          <w:sz w:val="24"/>
          <w:szCs w:val="24"/>
        </w:rPr>
        <w:t>m</w:t>
      </w:r>
      <w:r w:rsidRPr="00D04E61">
        <w:rPr>
          <w:rFonts w:ascii="Times New Roman" w:eastAsia="Times New Roman" w:hAnsi="Times New Roman" w:cs="Times New Roman"/>
          <w:sz w:val="24"/>
          <w:szCs w:val="24"/>
        </w:rPr>
        <w:t xml:space="preserve"> proračun</w:t>
      </w:r>
      <w:r w:rsidR="00962EE9">
        <w:rPr>
          <w:rFonts w:ascii="Times New Roman" w:eastAsia="Times New Roman" w:hAnsi="Times New Roman" w:cs="Times New Roman"/>
          <w:sz w:val="24"/>
          <w:szCs w:val="24"/>
        </w:rPr>
        <w:t>u</w:t>
      </w:r>
      <w:r w:rsidRPr="00D04E61">
        <w:rPr>
          <w:rFonts w:ascii="Times New Roman" w:eastAsia="Times New Roman" w:hAnsi="Times New Roman" w:cs="Times New Roman"/>
          <w:sz w:val="24"/>
          <w:szCs w:val="24"/>
        </w:rPr>
        <w:t xml:space="preserve"> Republike Hrvatske</w:t>
      </w:r>
      <w:r w:rsidRPr="00D04E61">
        <w:rPr>
          <w:rFonts w:ascii="Times New Roman" w:eastAsia="Times New Roman" w:hAnsi="Times New Roman" w:cs="Times New Roman"/>
          <w:i/>
          <w:sz w:val="24"/>
          <w:szCs w:val="24"/>
        </w:rPr>
        <w:t>.</w:t>
      </w:r>
    </w:p>
    <w:p w14:paraId="2819773D" w14:textId="77777777" w:rsidR="004A4483" w:rsidRPr="00D04E61" w:rsidRDefault="004A4483" w:rsidP="00501C6B">
      <w:pPr>
        <w:spacing w:after="0" w:line="240" w:lineRule="auto"/>
        <w:ind w:firstLine="708"/>
        <w:jc w:val="both"/>
        <w:rPr>
          <w:rFonts w:ascii="Times New Roman" w:eastAsia="Times New Roman" w:hAnsi="Times New Roman" w:cs="Times New Roman"/>
          <w:i/>
          <w:sz w:val="24"/>
          <w:szCs w:val="24"/>
        </w:rPr>
      </w:pPr>
    </w:p>
    <w:p w14:paraId="740037CC" w14:textId="77777777" w:rsidR="00D56BE8" w:rsidRPr="00D04E61" w:rsidRDefault="00D56BE8" w:rsidP="00501C6B">
      <w:pPr>
        <w:spacing w:after="0" w:line="240" w:lineRule="auto"/>
        <w:ind w:firstLine="708"/>
        <w:jc w:val="both"/>
        <w:rPr>
          <w:rFonts w:ascii="Times New Roman" w:eastAsia="Times New Roman" w:hAnsi="Times New Roman" w:cs="Times New Roman"/>
          <w:i/>
          <w:sz w:val="24"/>
          <w:szCs w:val="24"/>
        </w:rPr>
      </w:pPr>
    </w:p>
    <w:p w14:paraId="476988BE" w14:textId="77777777" w:rsidR="004A4483" w:rsidRPr="00D04E61" w:rsidRDefault="00D04E61" w:rsidP="001143F6">
      <w:pPr>
        <w:pStyle w:val="ListParagraph"/>
        <w:numPr>
          <w:ilvl w:val="0"/>
          <w:numId w:val="16"/>
        </w:numPr>
        <w:spacing w:after="0" w:line="240" w:lineRule="auto"/>
        <w:ind w:left="709" w:hanging="709"/>
        <w:jc w:val="both"/>
        <w:rPr>
          <w:rFonts w:ascii="Times New Roman" w:hAnsi="Times New Roman" w:cs="Times New Roman"/>
          <w:sz w:val="24"/>
          <w:szCs w:val="24"/>
        </w:rPr>
      </w:pPr>
      <w:r w:rsidRPr="00D04E61">
        <w:rPr>
          <w:rFonts w:ascii="Times New Roman" w:hAnsi="Times New Roman" w:cs="Times New Roman"/>
          <w:b/>
          <w:sz w:val="24"/>
          <w:szCs w:val="24"/>
        </w:rPr>
        <w:t>ZAKONI KOJIMA SE POTVRĐUJU MEĐUNARODNI UGOVORI</w:t>
      </w:r>
    </w:p>
    <w:p w14:paraId="36AFAFC6" w14:textId="77777777" w:rsidR="00D04E61" w:rsidRPr="00D04E61" w:rsidRDefault="00D04E61" w:rsidP="00501C6B">
      <w:pPr>
        <w:spacing w:after="0" w:line="240" w:lineRule="auto"/>
        <w:ind w:left="360" w:firstLine="737"/>
        <w:jc w:val="both"/>
        <w:rPr>
          <w:rFonts w:ascii="Times New Roman" w:hAnsi="Times New Roman" w:cs="Times New Roman"/>
          <w:sz w:val="24"/>
          <w:szCs w:val="24"/>
        </w:rPr>
      </w:pPr>
    </w:p>
    <w:p w14:paraId="0CF7151A" w14:textId="543AAC27" w:rsidR="00D04E61" w:rsidRPr="00D04E61" w:rsidRDefault="00D04E61" w:rsidP="00501C6B">
      <w:pPr>
        <w:spacing w:after="0" w:line="240" w:lineRule="auto"/>
        <w:ind w:firstLine="709"/>
        <w:jc w:val="both"/>
        <w:rPr>
          <w:rFonts w:ascii="Times New Roman" w:hAnsi="Times New Roman" w:cs="Times New Roman"/>
          <w:sz w:val="24"/>
          <w:szCs w:val="24"/>
        </w:rPr>
      </w:pPr>
      <w:r w:rsidRPr="00D04E61">
        <w:rPr>
          <w:rFonts w:ascii="Times New Roman" w:hAnsi="Times New Roman" w:cs="Times New Roman"/>
          <w:sz w:val="24"/>
          <w:szCs w:val="24"/>
        </w:rPr>
        <w:t>Temelj za donošenje ovog</w:t>
      </w:r>
      <w:r w:rsidR="001143F6">
        <w:rPr>
          <w:rFonts w:ascii="Times New Roman" w:hAnsi="Times New Roman" w:cs="Times New Roman"/>
          <w:sz w:val="24"/>
          <w:szCs w:val="24"/>
        </w:rPr>
        <w:t>a</w:t>
      </w:r>
      <w:r w:rsidRPr="00D04E61">
        <w:rPr>
          <w:rFonts w:ascii="Times New Roman" w:hAnsi="Times New Roman" w:cs="Times New Roman"/>
          <w:sz w:val="24"/>
          <w:szCs w:val="24"/>
        </w:rPr>
        <w:t xml:space="preserve"> Zakona nalazi se u članku 207.a Poslovnika Hrvatskoga sabora (</w:t>
      </w:r>
      <w:r w:rsidR="001143F6">
        <w:rPr>
          <w:rFonts w:ascii="Times New Roman" w:hAnsi="Times New Roman" w:cs="Times New Roman"/>
          <w:sz w:val="24"/>
          <w:szCs w:val="24"/>
        </w:rPr>
        <w:t>„</w:t>
      </w:r>
      <w:r w:rsidRPr="00D04E61">
        <w:rPr>
          <w:rFonts w:ascii="Times New Roman" w:hAnsi="Times New Roman" w:cs="Times New Roman"/>
          <w:sz w:val="24"/>
          <w:szCs w:val="24"/>
        </w:rPr>
        <w:t>Narodne novine</w:t>
      </w:r>
      <w:r w:rsidR="001143F6">
        <w:rPr>
          <w:rFonts w:ascii="Times New Roman" w:hAnsi="Times New Roman" w:cs="Times New Roman"/>
          <w:sz w:val="24"/>
          <w:szCs w:val="24"/>
        </w:rPr>
        <w:t>“</w:t>
      </w:r>
      <w:r w:rsidRPr="00D04E61">
        <w:rPr>
          <w:rFonts w:ascii="Times New Roman" w:hAnsi="Times New Roman" w:cs="Times New Roman"/>
          <w:sz w:val="24"/>
          <w:szCs w:val="24"/>
        </w:rPr>
        <w:t>, br</w:t>
      </w:r>
      <w:r w:rsidR="001143F6">
        <w:rPr>
          <w:rFonts w:ascii="Times New Roman" w:hAnsi="Times New Roman" w:cs="Times New Roman"/>
          <w:sz w:val="24"/>
          <w:szCs w:val="24"/>
        </w:rPr>
        <w:t>.</w:t>
      </w:r>
      <w:r w:rsidRPr="00D04E61">
        <w:rPr>
          <w:rFonts w:ascii="Times New Roman" w:hAnsi="Times New Roman" w:cs="Times New Roman"/>
          <w:sz w:val="24"/>
          <w:szCs w:val="24"/>
        </w:rPr>
        <w:t xml:space="preserve"> 81/13</w:t>
      </w:r>
      <w:r w:rsidR="001143F6">
        <w:rPr>
          <w:rFonts w:ascii="Times New Roman" w:hAnsi="Times New Roman" w:cs="Times New Roman"/>
          <w:sz w:val="24"/>
          <w:szCs w:val="24"/>
        </w:rPr>
        <w:t>.</w:t>
      </w:r>
      <w:r w:rsidRPr="00D04E61">
        <w:rPr>
          <w:rFonts w:ascii="Times New Roman" w:hAnsi="Times New Roman" w:cs="Times New Roman"/>
          <w:sz w:val="24"/>
          <w:szCs w:val="24"/>
        </w:rPr>
        <w:t>, 113/16</w:t>
      </w:r>
      <w:r w:rsidR="001143F6">
        <w:rPr>
          <w:rFonts w:ascii="Times New Roman" w:hAnsi="Times New Roman" w:cs="Times New Roman"/>
          <w:sz w:val="24"/>
          <w:szCs w:val="24"/>
        </w:rPr>
        <w:t>.</w:t>
      </w:r>
      <w:r w:rsidR="00546FB5">
        <w:rPr>
          <w:rFonts w:ascii="Times New Roman" w:hAnsi="Times New Roman" w:cs="Times New Roman"/>
          <w:sz w:val="24"/>
          <w:szCs w:val="24"/>
        </w:rPr>
        <w:t>, 69/17</w:t>
      </w:r>
      <w:r w:rsidR="001143F6">
        <w:rPr>
          <w:rFonts w:ascii="Times New Roman" w:hAnsi="Times New Roman" w:cs="Times New Roman"/>
          <w:sz w:val="24"/>
          <w:szCs w:val="24"/>
        </w:rPr>
        <w:t>.</w:t>
      </w:r>
      <w:r w:rsidR="00546FB5">
        <w:rPr>
          <w:rFonts w:ascii="Times New Roman" w:hAnsi="Times New Roman" w:cs="Times New Roman"/>
          <w:sz w:val="24"/>
          <w:szCs w:val="24"/>
        </w:rPr>
        <w:t>, 29/18</w:t>
      </w:r>
      <w:r w:rsidR="001143F6">
        <w:rPr>
          <w:rFonts w:ascii="Times New Roman" w:hAnsi="Times New Roman" w:cs="Times New Roman"/>
          <w:sz w:val="24"/>
          <w:szCs w:val="24"/>
        </w:rPr>
        <w:t>.</w:t>
      </w:r>
      <w:r w:rsidR="00546FB5">
        <w:rPr>
          <w:rFonts w:ascii="Times New Roman" w:hAnsi="Times New Roman" w:cs="Times New Roman"/>
          <w:sz w:val="24"/>
          <w:szCs w:val="24"/>
        </w:rPr>
        <w:t>, 53/20</w:t>
      </w:r>
      <w:r w:rsidR="001143F6">
        <w:rPr>
          <w:rFonts w:ascii="Times New Roman" w:hAnsi="Times New Roman" w:cs="Times New Roman"/>
          <w:sz w:val="24"/>
          <w:szCs w:val="24"/>
        </w:rPr>
        <w:t>.</w:t>
      </w:r>
      <w:r w:rsidR="00546FB5">
        <w:rPr>
          <w:rFonts w:ascii="Times New Roman" w:hAnsi="Times New Roman" w:cs="Times New Roman"/>
          <w:sz w:val="24"/>
          <w:szCs w:val="24"/>
        </w:rPr>
        <w:t>, 119/20</w:t>
      </w:r>
      <w:r w:rsidR="001143F6">
        <w:rPr>
          <w:rFonts w:ascii="Times New Roman" w:hAnsi="Times New Roman" w:cs="Times New Roman"/>
          <w:sz w:val="24"/>
          <w:szCs w:val="24"/>
        </w:rPr>
        <w:t>. -</w:t>
      </w:r>
      <w:r w:rsidRPr="00D04E61">
        <w:rPr>
          <w:rFonts w:ascii="Times New Roman" w:hAnsi="Times New Roman" w:cs="Times New Roman"/>
          <w:sz w:val="24"/>
          <w:szCs w:val="24"/>
        </w:rPr>
        <w:t xml:space="preserve"> Odluka Ustavnog suda Republike Hrvatske i 123/20</w:t>
      </w:r>
      <w:r w:rsidR="001143F6">
        <w:rPr>
          <w:rFonts w:ascii="Times New Roman" w:hAnsi="Times New Roman" w:cs="Times New Roman"/>
          <w:sz w:val="24"/>
          <w:szCs w:val="24"/>
        </w:rPr>
        <w:t>.</w:t>
      </w:r>
      <w:r w:rsidRPr="00D04E61">
        <w:rPr>
          <w:rFonts w:ascii="Times New Roman" w:hAnsi="Times New Roman" w:cs="Times New Roman"/>
          <w:sz w:val="24"/>
          <w:szCs w:val="24"/>
        </w:rPr>
        <w:t xml:space="preserve">), prema kojemu se zakoni kojima se, u skladu s Ustavom Republike Hrvatske, potvrđuju međunarodni ugovori donose u pravilu u jednom čitanju, a postupak donošenja pokreće se podnošenjem konačnog prijedloga zakona o potvrđivanju međunarodnog ugovora. Donošenje ovoga Zakona pretpostavka je za ispunjenje formalno-pravnih pretpostavki kako bi </w:t>
      </w:r>
      <w:r w:rsidR="00546FB5">
        <w:rPr>
          <w:rFonts w:ascii="Times New Roman" w:hAnsi="Times New Roman" w:cs="Times New Roman"/>
          <w:sz w:val="24"/>
          <w:szCs w:val="24"/>
        </w:rPr>
        <w:t>Protokol</w:t>
      </w:r>
      <w:r w:rsidRPr="00D04E61">
        <w:rPr>
          <w:rFonts w:ascii="Times New Roman" w:hAnsi="Times New Roman" w:cs="Times New Roman"/>
          <w:sz w:val="24"/>
          <w:szCs w:val="24"/>
        </w:rPr>
        <w:t xml:space="preserve"> stupio na snagu u Republici Hrvatskoj čime će se stvoriti uvjeti za primjenu mehanizama koji su njime predviđeni. </w:t>
      </w:r>
    </w:p>
    <w:p w14:paraId="69ED6117" w14:textId="77777777" w:rsidR="00C97093" w:rsidRDefault="00C97093" w:rsidP="00501C6B">
      <w:pPr>
        <w:spacing w:after="0" w:line="240" w:lineRule="auto"/>
        <w:ind w:firstLine="709"/>
        <w:jc w:val="both"/>
        <w:rPr>
          <w:rFonts w:ascii="Times New Roman" w:hAnsi="Times New Roman" w:cs="Times New Roman"/>
          <w:sz w:val="24"/>
          <w:szCs w:val="24"/>
        </w:rPr>
      </w:pPr>
    </w:p>
    <w:p w14:paraId="29A12BE9" w14:textId="6D8DFB0F" w:rsidR="00D04E61" w:rsidRDefault="00D04E61" w:rsidP="00501C6B">
      <w:pPr>
        <w:spacing w:after="0" w:line="240" w:lineRule="auto"/>
        <w:ind w:firstLine="709"/>
        <w:jc w:val="both"/>
        <w:rPr>
          <w:rFonts w:ascii="Times New Roman" w:hAnsi="Times New Roman" w:cs="Times New Roman"/>
          <w:sz w:val="24"/>
          <w:szCs w:val="24"/>
        </w:rPr>
      </w:pPr>
      <w:r w:rsidRPr="00D04E61">
        <w:rPr>
          <w:rFonts w:ascii="Times New Roman" w:hAnsi="Times New Roman" w:cs="Times New Roman"/>
          <w:sz w:val="24"/>
          <w:szCs w:val="24"/>
        </w:rPr>
        <w:lastRenderedPageBreak/>
        <w:t>S obzirom na prirodu postupka potvrđivanja međunarodnih ugovora</w:t>
      </w:r>
      <w:r w:rsidR="00A74186">
        <w:rPr>
          <w:rFonts w:ascii="Times New Roman" w:hAnsi="Times New Roman" w:cs="Times New Roman"/>
          <w:sz w:val="24"/>
          <w:szCs w:val="24"/>
        </w:rPr>
        <w:t>,</w:t>
      </w:r>
      <w:r w:rsidRPr="00D04E61">
        <w:rPr>
          <w:rFonts w:ascii="Times New Roman" w:hAnsi="Times New Roman" w:cs="Times New Roman"/>
          <w:sz w:val="24"/>
          <w:szCs w:val="24"/>
        </w:rPr>
        <w:t xml:space="preserve"> kojim država i formalno izražava spremnost </w:t>
      </w:r>
      <w:r w:rsidR="00DD1FA8">
        <w:rPr>
          <w:rFonts w:ascii="Times New Roman" w:hAnsi="Times New Roman" w:cs="Times New Roman"/>
          <w:sz w:val="24"/>
          <w:szCs w:val="24"/>
        </w:rPr>
        <w:t>biti</w:t>
      </w:r>
      <w:r w:rsidRPr="00D04E61">
        <w:rPr>
          <w:rFonts w:ascii="Times New Roman" w:hAnsi="Times New Roman" w:cs="Times New Roman"/>
          <w:sz w:val="24"/>
          <w:szCs w:val="24"/>
        </w:rPr>
        <w:t xml:space="preserve"> vezana već sklopljenim međunarodnim ugovorom, kao i na činjenicu </w:t>
      </w:r>
      <w:r w:rsidR="00DD1FA8" w:rsidRPr="0049539B">
        <w:rPr>
          <w:rFonts w:ascii="Times New Roman" w:hAnsi="Times New Roman" w:cs="Times New Roman"/>
          <w:sz w:val="24"/>
          <w:szCs w:val="24"/>
        </w:rPr>
        <w:t>da se u ovoj fazi postupka, u pravilu ne može mijenjati ili dopunjavati tekst međunarodnog ugovora</w:t>
      </w:r>
      <w:r w:rsidRPr="00D04E61">
        <w:rPr>
          <w:rFonts w:ascii="Times New Roman" w:hAnsi="Times New Roman" w:cs="Times New Roman"/>
          <w:sz w:val="24"/>
          <w:szCs w:val="24"/>
        </w:rPr>
        <w:t>, predlaže se ovaj Konačni prijedlog zakona raspraviti i prihvatiti u jednom čitanju</w:t>
      </w:r>
      <w:r w:rsidR="00DD1FA8">
        <w:rPr>
          <w:rFonts w:ascii="Times New Roman" w:hAnsi="Times New Roman" w:cs="Times New Roman"/>
          <w:sz w:val="24"/>
          <w:szCs w:val="24"/>
        </w:rPr>
        <w:t>.</w:t>
      </w:r>
    </w:p>
    <w:p w14:paraId="4C3901A6" w14:textId="77777777" w:rsidR="00A74186" w:rsidRDefault="00A74186" w:rsidP="00501C6B">
      <w:pPr>
        <w:spacing w:after="0" w:line="240" w:lineRule="auto"/>
        <w:ind w:firstLine="709"/>
        <w:jc w:val="both"/>
        <w:rPr>
          <w:rFonts w:ascii="Times New Roman" w:hAnsi="Times New Roman" w:cs="Times New Roman"/>
          <w:sz w:val="24"/>
          <w:szCs w:val="24"/>
        </w:rPr>
      </w:pPr>
    </w:p>
    <w:p w14:paraId="09822D04" w14:textId="62059E6F" w:rsidR="00A74186" w:rsidRDefault="00A74186" w:rsidP="00501C6B">
      <w:pPr>
        <w:spacing w:after="0" w:line="240" w:lineRule="auto"/>
        <w:ind w:firstLine="709"/>
        <w:jc w:val="both"/>
        <w:rPr>
          <w:rFonts w:ascii="Times New Roman" w:hAnsi="Times New Roman" w:cs="Times New Roman"/>
          <w:sz w:val="24"/>
          <w:szCs w:val="24"/>
        </w:rPr>
      </w:pPr>
    </w:p>
    <w:p w14:paraId="271E4584" w14:textId="77777777" w:rsidR="00D33CC3" w:rsidRDefault="00D33CC3">
      <w:pPr>
        <w:suppressAutoHyphens w:val="0"/>
        <w:spacing w:after="0" w:line="240" w:lineRule="auto"/>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br w:type="page"/>
      </w:r>
    </w:p>
    <w:p w14:paraId="4F5D9173" w14:textId="77777777" w:rsidR="004A4483" w:rsidRDefault="00D33CC3" w:rsidP="00501C6B">
      <w:pPr>
        <w:spacing w:after="0" w:line="240" w:lineRule="auto"/>
        <w:jc w:val="center"/>
      </w:pPr>
      <w:r>
        <w:rPr>
          <w:rFonts w:ascii="Times New Roman" w:eastAsia="Times New Roman" w:hAnsi="Times New Roman" w:cs="Times New Roman"/>
          <w:b/>
          <w:spacing w:val="-3"/>
          <w:sz w:val="24"/>
          <w:szCs w:val="24"/>
          <w:lang w:eastAsia="hr-HR"/>
        </w:rPr>
        <w:lastRenderedPageBreak/>
        <w:t xml:space="preserve">KONAČNI </w:t>
      </w:r>
      <w:r w:rsidRPr="00D04E61">
        <w:rPr>
          <w:rFonts w:ascii="Times New Roman" w:eastAsia="Times New Roman" w:hAnsi="Times New Roman" w:cs="Times New Roman"/>
          <w:b/>
          <w:spacing w:val="-3"/>
          <w:sz w:val="24"/>
          <w:szCs w:val="24"/>
          <w:lang w:eastAsia="hr-HR"/>
        </w:rPr>
        <w:t xml:space="preserve">PRIJEDLOG ZAKONA O POTVRĐIVANJU PROTOKOLA </w:t>
      </w:r>
      <w:r w:rsidR="00573503">
        <w:rPr>
          <w:rFonts w:ascii="Times New Roman" w:eastAsia="Times New Roman" w:hAnsi="Times New Roman" w:cs="Times New Roman"/>
          <w:b/>
          <w:spacing w:val="-3"/>
          <w:sz w:val="24"/>
          <w:szCs w:val="24"/>
          <w:lang w:eastAsia="hr-HR"/>
        </w:rPr>
        <w:t>KOJI SE ODNOSI NA IZMJENU</w:t>
      </w:r>
      <w:r w:rsidRPr="00D04E61">
        <w:rPr>
          <w:rFonts w:ascii="Times New Roman" w:eastAsia="Times New Roman" w:hAnsi="Times New Roman" w:cs="Times New Roman"/>
          <w:b/>
          <w:spacing w:val="-3"/>
          <w:sz w:val="24"/>
          <w:szCs w:val="24"/>
          <w:lang w:eastAsia="hr-HR"/>
        </w:rPr>
        <w:t xml:space="preserve"> ČLANKA 50. </w:t>
      </w:r>
      <w:r w:rsidR="00915BD9">
        <w:rPr>
          <w:rFonts w:ascii="Times New Roman" w:eastAsia="Times New Roman" w:hAnsi="Times New Roman" w:cs="Times New Roman"/>
          <w:b/>
          <w:spacing w:val="-3"/>
          <w:sz w:val="24"/>
          <w:szCs w:val="24"/>
          <w:lang w:eastAsia="hr-HR"/>
        </w:rPr>
        <w:t>(</w:t>
      </w:r>
      <w:r w:rsidRPr="00D04E61">
        <w:rPr>
          <w:rFonts w:ascii="Times New Roman" w:eastAsia="Times New Roman" w:hAnsi="Times New Roman" w:cs="Times New Roman"/>
          <w:b/>
          <w:spacing w:val="-3"/>
          <w:sz w:val="24"/>
          <w:szCs w:val="24"/>
          <w:lang w:eastAsia="hr-HR"/>
        </w:rPr>
        <w:t>a) KONVENCIJE O MEĐUNARODNOM CIVILNOM ZRAKOPLOVSTVU</w:t>
      </w:r>
    </w:p>
    <w:p w14:paraId="53A1C0F8" w14:textId="77777777" w:rsidR="005041A6" w:rsidRDefault="005041A6" w:rsidP="00501C6B">
      <w:pPr>
        <w:spacing w:after="0" w:line="240" w:lineRule="auto"/>
        <w:jc w:val="center"/>
        <w:rPr>
          <w:rFonts w:ascii="Times New Roman" w:eastAsia="Times New Roman" w:hAnsi="Times New Roman" w:cs="Times New Roman"/>
          <w:b/>
          <w:sz w:val="24"/>
          <w:szCs w:val="24"/>
        </w:rPr>
      </w:pPr>
    </w:p>
    <w:p w14:paraId="7F74BBE9" w14:textId="77777777" w:rsidR="00546FB5" w:rsidRDefault="00546FB5" w:rsidP="00501C6B">
      <w:pPr>
        <w:spacing w:after="0" w:line="240" w:lineRule="auto"/>
        <w:jc w:val="center"/>
        <w:rPr>
          <w:rFonts w:ascii="Times New Roman" w:eastAsia="Times New Roman" w:hAnsi="Times New Roman" w:cs="Times New Roman"/>
          <w:b/>
          <w:sz w:val="24"/>
          <w:szCs w:val="24"/>
        </w:rPr>
      </w:pPr>
    </w:p>
    <w:p w14:paraId="3C59E756" w14:textId="40559249"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1.</w:t>
      </w:r>
    </w:p>
    <w:p w14:paraId="2DD9E19F" w14:textId="77777777" w:rsidR="005B7EB9" w:rsidRPr="00546FB5" w:rsidRDefault="005B7EB9" w:rsidP="00501C6B">
      <w:pPr>
        <w:spacing w:after="0" w:line="240" w:lineRule="auto"/>
        <w:jc w:val="center"/>
        <w:rPr>
          <w:rFonts w:ascii="Times New Roman" w:eastAsia="Times New Roman" w:hAnsi="Times New Roman" w:cs="Times New Roman"/>
          <w:b/>
          <w:sz w:val="24"/>
          <w:szCs w:val="24"/>
        </w:rPr>
      </w:pPr>
    </w:p>
    <w:p w14:paraId="600C944C" w14:textId="77777777" w:rsidR="00546FB5" w:rsidRPr="00546FB5" w:rsidRDefault="00546FB5" w:rsidP="005B7EB9">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Potvrđuje se </w:t>
      </w:r>
      <w:r w:rsidR="00D33CC3" w:rsidRPr="00546FB5">
        <w:rPr>
          <w:rFonts w:ascii="Times New Roman" w:eastAsia="Times New Roman" w:hAnsi="Times New Roman" w:cs="Times New Roman"/>
          <w:sz w:val="24"/>
          <w:szCs w:val="24"/>
        </w:rPr>
        <w:t xml:space="preserve">Protokol </w:t>
      </w:r>
      <w:r w:rsidR="007B474F">
        <w:rPr>
          <w:rFonts w:ascii="Times New Roman" w:eastAsia="Times New Roman" w:hAnsi="Times New Roman" w:cs="Times New Roman"/>
          <w:sz w:val="24"/>
          <w:szCs w:val="24"/>
        </w:rPr>
        <w:t>koji se odnosi na izmjenu</w:t>
      </w:r>
      <w:r w:rsidR="00D33CC3">
        <w:rPr>
          <w:rFonts w:ascii="Times New Roman" w:eastAsia="Times New Roman" w:hAnsi="Times New Roman" w:cs="Times New Roman"/>
          <w:sz w:val="24"/>
          <w:szCs w:val="24"/>
        </w:rPr>
        <w:t xml:space="preserve"> članka 50. </w:t>
      </w:r>
      <w:r w:rsidR="00915BD9">
        <w:rPr>
          <w:rFonts w:ascii="Times New Roman" w:eastAsia="Times New Roman" w:hAnsi="Times New Roman" w:cs="Times New Roman"/>
          <w:sz w:val="24"/>
          <w:szCs w:val="24"/>
        </w:rPr>
        <w:t>(</w:t>
      </w:r>
      <w:r w:rsidR="00D33CC3">
        <w:rPr>
          <w:rFonts w:ascii="Times New Roman" w:eastAsia="Times New Roman" w:hAnsi="Times New Roman" w:cs="Times New Roman"/>
          <w:sz w:val="24"/>
          <w:szCs w:val="24"/>
        </w:rPr>
        <w:t>a) Konvencije o međunarodnom civilnom zrakoplovstvu</w:t>
      </w:r>
      <w:r w:rsidR="00D33CC3" w:rsidRPr="00546FB5">
        <w:rPr>
          <w:rFonts w:ascii="Times New Roman" w:eastAsia="Times New Roman" w:hAnsi="Times New Roman" w:cs="Times New Roman"/>
          <w:sz w:val="24"/>
          <w:szCs w:val="24"/>
        </w:rPr>
        <w:t xml:space="preserve">, </w:t>
      </w:r>
      <w:r w:rsidR="00D33CC3">
        <w:rPr>
          <w:rFonts w:ascii="Times New Roman" w:eastAsia="Times New Roman" w:hAnsi="Times New Roman" w:cs="Times New Roman"/>
          <w:sz w:val="24"/>
          <w:szCs w:val="24"/>
        </w:rPr>
        <w:t>potpisan</w:t>
      </w:r>
      <w:r w:rsidR="00D33CC3" w:rsidRPr="00546FB5">
        <w:rPr>
          <w:rFonts w:ascii="Times New Roman" w:eastAsia="Times New Roman" w:hAnsi="Times New Roman" w:cs="Times New Roman"/>
          <w:sz w:val="24"/>
          <w:szCs w:val="24"/>
        </w:rPr>
        <w:t xml:space="preserve"> u </w:t>
      </w:r>
      <w:r w:rsidR="00D33CC3">
        <w:rPr>
          <w:rFonts w:ascii="Times New Roman" w:eastAsia="Times New Roman" w:hAnsi="Times New Roman" w:cs="Times New Roman"/>
          <w:sz w:val="24"/>
          <w:szCs w:val="24"/>
        </w:rPr>
        <w:t>Montrealu, 6. listopada 2016</w:t>
      </w:r>
      <w:r w:rsidR="00D33CC3" w:rsidRPr="00546FB5">
        <w:rPr>
          <w:rFonts w:ascii="Times New Roman" w:eastAsia="Times New Roman" w:hAnsi="Times New Roman" w:cs="Times New Roman"/>
          <w:sz w:val="24"/>
          <w:szCs w:val="24"/>
        </w:rPr>
        <w:t xml:space="preserve">., u izvorniku na </w:t>
      </w:r>
      <w:r w:rsidR="00D33CC3" w:rsidRPr="0099765F">
        <w:rPr>
          <w:rFonts w:ascii="Times New Roman" w:eastAsia="Times New Roman" w:hAnsi="Times New Roman" w:cs="Times New Roman"/>
          <w:color w:val="000000"/>
          <w:sz w:val="24"/>
          <w:szCs w:val="24"/>
          <w:lang w:eastAsia="en-GB"/>
        </w:rPr>
        <w:t>engleskom, arapskom, kineskom, francuskom, ruskom i španjolskom jeziku</w:t>
      </w:r>
      <w:r w:rsidR="00D33CC3" w:rsidRPr="00546FB5">
        <w:rPr>
          <w:rFonts w:ascii="Times New Roman" w:eastAsia="Times New Roman" w:hAnsi="Times New Roman" w:cs="Times New Roman"/>
          <w:sz w:val="24"/>
          <w:szCs w:val="24"/>
        </w:rPr>
        <w:t>.</w:t>
      </w:r>
    </w:p>
    <w:p w14:paraId="2FE9D33A" w14:textId="16A759FC" w:rsidR="00546FB5" w:rsidRPr="00546FB5" w:rsidRDefault="00546FB5" w:rsidP="00501C6B">
      <w:pPr>
        <w:spacing w:after="0" w:line="240" w:lineRule="auto"/>
        <w:jc w:val="both"/>
        <w:rPr>
          <w:rFonts w:ascii="Times New Roman" w:eastAsia="Times New Roman" w:hAnsi="Times New Roman" w:cs="Times New Roman"/>
          <w:b/>
          <w:sz w:val="24"/>
          <w:szCs w:val="24"/>
        </w:rPr>
      </w:pPr>
    </w:p>
    <w:p w14:paraId="3859367B" w14:textId="2D33D0F8"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2.</w:t>
      </w:r>
    </w:p>
    <w:p w14:paraId="37E496D1" w14:textId="77777777" w:rsidR="005B7EB9" w:rsidRPr="00546FB5" w:rsidRDefault="005B7EB9" w:rsidP="00501C6B">
      <w:pPr>
        <w:spacing w:after="0" w:line="240" w:lineRule="auto"/>
        <w:jc w:val="center"/>
        <w:rPr>
          <w:rFonts w:ascii="Times New Roman" w:eastAsia="Times New Roman" w:hAnsi="Times New Roman" w:cs="Times New Roman"/>
          <w:b/>
          <w:sz w:val="24"/>
          <w:szCs w:val="24"/>
        </w:rPr>
      </w:pPr>
    </w:p>
    <w:p w14:paraId="518BE16D" w14:textId="77777777" w:rsidR="004A4483" w:rsidRPr="00546FB5" w:rsidRDefault="00546FB5" w:rsidP="005B7EB9">
      <w:pPr>
        <w:spacing w:after="0" w:line="240" w:lineRule="auto"/>
        <w:ind w:firstLine="1418"/>
        <w:jc w:val="both"/>
      </w:pPr>
      <w:r w:rsidRPr="00546FB5">
        <w:rPr>
          <w:rFonts w:ascii="Times New Roman" w:eastAsia="Times New Roman" w:hAnsi="Times New Roman" w:cs="Times New Roman"/>
          <w:sz w:val="24"/>
          <w:szCs w:val="24"/>
        </w:rPr>
        <w:t>Tekst Protokola iz članka 1. ovoga Zakona, u izvorniku na</w:t>
      </w:r>
      <w:r>
        <w:rPr>
          <w:rFonts w:ascii="Times New Roman" w:eastAsia="Times New Roman" w:hAnsi="Times New Roman" w:cs="Times New Roman"/>
          <w:sz w:val="24"/>
          <w:szCs w:val="24"/>
        </w:rPr>
        <w:t xml:space="preserve"> engleskom jeziku i u prijevodu na hrvatski jezik</w:t>
      </w:r>
      <w:r w:rsidRPr="00546FB5">
        <w:rPr>
          <w:rFonts w:ascii="Times New Roman" w:eastAsia="Times New Roman" w:hAnsi="Times New Roman" w:cs="Times New Roman"/>
          <w:sz w:val="24"/>
          <w:szCs w:val="24"/>
        </w:rPr>
        <w:t>, glasi:</w:t>
      </w:r>
    </w:p>
    <w:p w14:paraId="7E53FD24" w14:textId="77777777" w:rsidR="004A4483" w:rsidRDefault="004A4483" w:rsidP="00501C6B">
      <w:pPr>
        <w:spacing w:after="0" w:line="240" w:lineRule="auto"/>
        <w:jc w:val="both"/>
        <w:rPr>
          <w:rFonts w:ascii="Times New Roman" w:eastAsia="Times New Roman" w:hAnsi="Times New Roman" w:cs="Times New Roman"/>
          <w:b/>
          <w:sz w:val="24"/>
          <w:szCs w:val="24"/>
        </w:rPr>
      </w:pPr>
    </w:p>
    <w:p w14:paraId="77235984" w14:textId="77777777" w:rsidR="00501C6B" w:rsidRDefault="00501C6B" w:rsidP="00501C6B">
      <w:pPr>
        <w:spacing w:after="0" w:line="240" w:lineRule="auto"/>
        <w:jc w:val="both"/>
        <w:rPr>
          <w:rFonts w:ascii="Times New Roman" w:eastAsia="Times New Roman" w:hAnsi="Times New Roman" w:cs="Times New Roman"/>
          <w:b/>
          <w:sz w:val="24"/>
          <w:szCs w:val="24"/>
        </w:rPr>
      </w:pPr>
    </w:p>
    <w:p w14:paraId="222E1E82" w14:textId="77777777" w:rsidR="00DD1FA8" w:rsidRDefault="00DD1FA8" w:rsidP="00DD1FA8">
      <w:pPr>
        <w:suppressAutoHyphens w:val="0"/>
        <w:spacing w:after="0" w:line="240" w:lineRule="auto"/>
        <w:jc w:val="center"/>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PROTOKOL</w:t>
      </w:r>
    </w:p>
    <w:p w14:paraId="5E5516F3" w14:textId="77777777" w:rsidR="00DD1FA8" w:rsidRDefault="00DD1FA8" w:rsidP="00DD1FA8">
      <w:pPr>
        <w:suppressAutoHyphens w:val="0"/>
        <w:spacing w:after="0" w:line="240" w:lineRule="auto"/>
        <w:jc w:val="center"/>
        <w:rPr>
          <w:rFonts w:ascii="Times New Roman" w:eastAsia="Times New Roman" w:hAnsi="Times New Roman" w:cs="Times New Roman"/>
          <w:b/>
          <w:bCs/>
          <w:color w:val="000000"/>
          <w:sz w:val="24"/>
          <w:szCs w:val="24"/>
          <w:lang w:eastAsia="en-GB"/>
        </w:rPr>
      </w:pPr>
    </w:p>
    <w:p w14:paraId="015E4B30" w14:textId="77777777" w:rsidR="00DD1FA8" w:rsidRPr="0099765F" w:rsidRDefault="00F71D18" w:rsidP="00DD1FA8">
      <w:pPr>
        <w:suppressAutoHyphens w:val="0"/>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sz w:val="24"/>
          <w:szCs w:val="24"/>
          <w:lang w:eastAsia="en-GB"/>
        </w:rPr>
        <w:t>KOJI SE ODNOSI NA IZMJENU</w:t>
      </w:r>
      <w:r w:rsidR="00DD1FA8" w:rsidRPr="0099765F">
        <w:rPr>
          <w:rFonts w:ascii="Times New Roman" w:eastAsia="Times New Roman" w:hAnsi="Times New Roman" w:cs="Times New Roman"/>
          <w:b/>
          <w:bCs/>
          <w:color w:val="000000"/>
          <w:sz w:val="24"/>
          <w:szCs w:val="24"/>
          <w:lang w:eastAsia="en-GB"/>
        </w:rPr>
        <w:t xml:space="preserve"> ČLANKA 50. </w:t>
      </w:r>
      <w:r w:rsidR="00915BD9" w:rsidRPr="00663925">
        <w:rPr>
          <w:rFonts w:ascii="Times New Roman" w:eastAsia="Times New Roman" w:hAnsi="Times New Roman" w:cs="Times New Roman"/>
          <w:b/>
          <w:bCs/>
          <w:color w:val="000000"/>
          <w:sz w:val="24"/>
          <w:szCs w:val="24"/>
          <w:lang w:eastAsia="en-GB"/>
        </w:rPr>
        <w:t>(</w:t>
      </w:r>
      <w:r w:rsidR="00DD1FA8" w:rsidRPr="00663925">
        <w:rPr>
          <w:rFonts w:ascii="Times New Roman" w:eastAsia="Times New Roman" w:hAnsi="Times New Roman" w:cs="Times New Roman"/>
          <w:b/>
          <w:bCs/>
          <w:color w:val="000000"/>
          <w:sz w:val="24"/>
          <w:szCs w:val="24"/>
          <w:lang w:eastAsia="en-GB"/>
        </w:rPr>
        <w:t>a)</w:t>
      </w:r>
      <w:r w:rsidR="00DD1FA8" w:rsidRPr="0099765F">
        <w:rPr>
          <w:rFonts w:ascii="Times New Roman" w:eastAsia="Times New Roman" w:hAnsi="Times New Roman" w:cs="Times New Roman"/>
          <w:b/>
          <w:bCs/>
          <w:color w:val="000000"/>
          <w:sz w:val="24"/>
          <w:szCs w:val="24"/>
          <w:lang w:eastAsia="en-GB"/>
        </w:rPr>
        <w:t xml:space="preserve"> KONVENCIJE O MEĐUNARODNOM CIVILNOM ZRAKOPLOVSTVU</w:t>
      </w:r>
    </w:p>
    <w:p w14:paraId="19771AED" w14:textId="77777777" w:rsidR="00DD1FA8" w:rsidRDefault="00DD1FA8" w:rsidP="00DD1FA8">
      <w:pPr>
        <w:suppressAutoHyphens w:val="0"/>
        <w:spacing w:after="0" w:line="240" w:lineRule="auto"/>
        <w:jc w:val="center"/>
        <w:rPr>
          <w:rFonts w:ascii="Times New Roman" w:eastAsia="Times New Roman" w:hAnsi="Times New Roman" w:cs="Times New Roman"/>
          <w:b/>
          <w:bCs/>
          <w:color w:val="000000"/>
          <w:sz w:val="24"/>
          <w:szCs w:val="24"/>
          <w:lang w:eastAsia="en-GB"/>
        </w:rPr>
      </w:pPr>
    </w:p>
    <w:p w14:paraId="0950A934" w14:textId="0E5F46AD" w:rsidR="00DD1FA8" w:rsidRDefault="00DD1FA8" w:rsidP="00DD1FA8">
      <w:pPr>
        <w:suppressAutoHyphens w:val="0"/>
        <w:spacing w:after="0" w:line="240" w:lineRule="auto"/>
        <w:jc w:val="center"/>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Potpisano u Montrealu</w:t>
      </w:r>
      <w:r w:rsidRPr="0099765F">
        <w:rPr>
          <w:rFonts w:ascii="Times New Roman" w:eastAsia="Times New Roman" w:hAnsi="Times New Roman" w:cs="Times New Roman"/>
          <w:b/>
          <w:bCs/>
          <w:color w:val="000000"/>
          <w:sz w:val="24"/>
          <w:szCs w:val="24"/>
          <w:lang w:eastAsia="en-GB"/>
        </w:rPr>
        <w:t xml:space="preserve"> 6. listopada 2016.</w:t>
      </w:r>
    </w:p>
    <w:p w14:paraId="78270C26" w14:textId="0D09FB94" w:rsidR="00663925" w:rsidRDefault="00663925" w:rsidP="00DD1FA8">
      <w:pPr>
        <w:suppressAutoHyphens w:val="0"/>
        <w:spacing w:after="0" w:line="240" w:lineRule="auto"/>
        <w:jc w:val="center"/>
        <w:rPr>
          <w:rFonts w:ascii="Times New Roman" w:eastAsia="Times New Roman" w:hAnsi="Times New Roman" w:cs="Times New Roman"/>
          <w:b/>
          <w:bCs/>
          <w:color w:val="000000"/>
          <w:sz w:val="24"/>
          <w:szCs w:val="24"/>
          <w:lang w:eastAsia="en-GB"/>
        </w:rPr>
      </w:pPr>
    </w:p>
    <w:p w14:paraId="53051449" w14:textId="77777777" w:rsidR="00663925" w:rsidRPr="0099765F" w:rsidRDefault="00663925" w:rsidP="00DD1FA8">
      <w:pPr>
        <w:suppressAutoHyphens w:val="0"/>
        <w:spacing w:after="0" w:line="240" w:lineRule="auto"/>
        <w:jc w:val="center"/>
        <w:rPr>
          <w:rFonts w:ascii="Times New Roman" w:eastAsia="Times New Roman" w:hAnsi="Times New Roman" w:cs="Times New Roman"/>
          <w:sz w:val="24"/>
          <w:szCs w:val="24"/>
          <w:lang w:eastAsia="en-GB"/>
        </w:rPr>
      </w:pPr>
    </w:p>
    <w:p w14:paraId="716162FC" w14:textId="77777777" w:rsidR="00DD1FA8" w:rsidRPr="0099765F" w:rsidRDefault="00DD1FA8" w:rsidP="00DD1FA8">
      <w:pPr>
        <w:suppressAutoHyphens w:val="0"/>
        <w:spacing w:after="0" w:line="240" w:lineRule="auto"/>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SKUPŠTINA ORGANIZACIJE MEĐUNARODNOG CIVILNOG ZRAKOPLOVSTVA</w:t>
      </w:r>
    </w:p>
    <w:p w14:paraId="401F50B6"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0C683701" w14:textId="77777777" w:rsidR="00DD1FA8" w:rsidRPr="0099765F" w:rsidRDefault="00DD1FA8" w:rsidP="00DD1FA8">
      <w:pPr>
        <w:suppressAutoHyphens w:val="0"/>
        <w:spacing w:after="0" w:line="240" w:lineRule="auto"/>
        <w:jc w:val="both"/>
        <w:rPr>
          <w:rFonts w:ascii="Times New Roman" w:eastAsia="Times New Roman" w:hAnsi="Times New Roman" w:cs="Times New Roman"/>
          <w:sz w:val="24"/>
          <w:szCs w:val="24"/>
          <w:lang w:eastAsia="en-GB"/>
        </w:rPr>
      </w:pPr>
      <w:r w:rsidRPr="00501C6B">
        <w:rPr>
          <w:rFonts w:ascii="Times New Roman" w:eastAsia="Times New Roman" w:hAnsi="Times New Roman" w:cs="Times New Roman"/>
          <w:color w:val="000000"/>
          <w:sz w:val="24"/>
          <w:szCs w:val="24"/>
          <w:lang w:eastAsia="en-GB"/>
        </w:rPr>
        <w:t>SASTAVŠI SE na svojem trideset</w:t>
      </w:r>
      <w:r w:rsidRPr="0099765F">
        <w:rPr>
          <w:rFonts w:ascii="Times New Roman" w:eastAsia="Times New Roman" w:hAnsi="Times New Roman" w:cs="Times New Roman"/>
          <w:color w:val="000000"/>
          <w:sz w:val="24"/>
          <w:szCs w:val="24"/>
          <w:lang w:eastAsia="en-GB"/>
        </w:rPr>
        <w:t xml:space="preserve"> </w:t>
      </w:r>
      <w:r w:rsidR="00D74954">
        <w:rPr>
          <w:rFonts w:ascii="Times New Roman" w:eastAsia="Times New Roman" w:hAnsi="Times New Roman" w:cs="Times New Roman"/>
          <w:color w:val="000000"/>
          <w:sz w:val="24"/>
          <w:szCs w:val="24"/>
          <w:lang w:eastAsia="en-GB"/>
        </w:rPr>
        <w:t xml:space="preserve">i </w:t>
      </w:r>
      <w:r w:rsidRPr="0099765F">
        <w:rPr>
          <w:rFonts w:ascii="Times New Roman" w:eastAsia="Times New Roman" w:hAnsi="Times New Roman" w:cs="Times New Roman"/>
          <w:color w:val="000000"/>
          <w:sz w:val="24"/>
          <w:szCs w:val="24"/>
          <w:lang w:eastAsia="en-GB"/>
        </w:rPr>
        <w:t>devetom zasjedanju u Montrealu 1. listopada 2016.,</w:t>
      </w:r>
    </w:p>
    <w:p w14:paraId="1512CF86"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0DAFF6F6" w14:textId="77777777" w:rsidR="00DD1FA8" w:rsidRPr="0099765F" w:rsidRDefault="00DD1FA8" w:rsidP="00DD1FA8">
      <w:pPr>
        <w:suppressAutoHyphens w:val="0"/>
        <w:spacing w:after="0" w:line="240" w:lineRule="auto"/>
        <w:jc w:val="both"/>
        <w:rPr>
          <w:rFonts w:ascii="Times New Roman" w:eastAsia="Times New Roman" w:hAnsi="Times New Roman" w:cs="Times New Roman"/>
          <w:sz w:val="24"/>
          <w:szCs w:val="24"/>
          <w:lang w:eastAsia="en-GB"/>
        </w:rPr>
      </w:pPr>
      <w:r w:rsidRPr="00501C6B">
        <w:rPr>
          <w:rFonts w:ascii="Times New Roman" w:eastAsia="Times New Roman" w:hAnsi="Times New Roman" w:cs="Times New Roman"/>
          <w:color w:val="000000"/>
          <w:sz w:val="24"/>
          <w:szCs w:val="24"/>
          <w:lang w:eastAsia="en-GB"/>
        </w:rPr>
        <w:t>PRIMILA je na znanje</w:t>
      </w:r>
      <w:r w:rsidRPr="0099765F">
        <w:rPr>
          <w:rFonts w:ascii="Times New Roman" w:eastAsia="Times New Roman" w:hAnsi="Times New Roman" w:cs="Times New Roman"/>
          <w:color w:val="000000"/>
          <w:sz w:val="24"/>
          <w:szCs w:val="24"/>
          <w:lang w:eastAsia="en-GB"/>
        </w:rPr>
        <w:t xml:space="preserve"> da je želja</w:t>
      </w:r>
      <w:r>
        <w:rPr>
          <w:rFonts w:ascii="Times New Roman" w:eastAsia="Times New Roman" w:hAnsi="Times New Roman" w:cs="Times New Roman"/>
          <w:color w:val="000000"/>
          <w:sz w:val="24"/>
          <w:szCs w:val="24"/>
          <w:lang w:eastAsia="en-GB"/>
        </w:rPr>
        <w:t xml:space="preserve"> velikog broja</w:t>
      </w:r>
      <w:r w:rsidRPr="0099765F">
        <w:rPr>
          <w:rFonts w:ascii="Times New Roman" w:eastAsia="Times New Roman" w:hAnsi="Times New Roman" w:cs="Times New Roman"/>
          <w:color w:val="000000"/>
          <w:sz w:val="24"/>
          <w:szCs w:val="24"/>
          <w:lang w:eastAsia="en-GB"/>
        </w:rPr>
        <w:t xml:space="preserve"> </w:t>
      </w:r>
      <w:r w:rsidR="00D74954">
        <w:rPr>
          <w:rFonts w:ascii="Times New Roman" w:eastAsia="Times New Roman" w:hAnsi="Times New Roman" w:cs="Times New Roman"/>
          <w:color w:val="000000"/>
          <w:sz w:val="24"/>
          <w:szCs w:val="24"/>
          <w:lang w:eastAsia="en-GB"/>
        </w:rPr>
        <w:t>d</w:t>
      </w:r>
      <w:r w:rsidRPr="0099765F">
        <w:rPr>
          <w:rFonts w:ascii="Times New Roman" w:eastAsia="Times New Roman" w:hAnsi="Times New Roman" w:cs="Times New Roman"/>
          <w:color w:val="000000"/>
          <w:sz w:val="24"/>
          <w:szCs w:val="24"/>
          <w:lang w:eastAsia="en-GB"/>
        </w:rPr>
        <w:t xml:space="preserve">ržava ugovornica povećanje broja članica </w:t>
      </w:r>
      <w:r>
        <w:rPr>
          <w:rFonts w:ascii="Times New Roman" w:eastAsia="Times New Roman" w:hAnsi="Times New Roman" w:cs="Times New Roman"/>
          <w:color w:val="000000"/>
          <w:sz w:val="24"/>
          <w:szCs w:val="24"/>
          <w:lang w:eastAsia="en-GB"/>
        </w:rPr>
        <w:tab/>
      </w:r>
      <w:r w:rsidRPr="0099765F">
        <w:rPr>
          <w:rFonts w:ascii="Times New Roman" w:eastAsia="Times New Roman" w:hAnsi="Times New Roman" w:cs="Times New Roman"/>
          <w:color w:val="000000"/>
          <w:sz w:val="24"/>
          <w:szCs w:val="24"/>
          <w:lang w:eastAsia="en-GB"/>
        </w:rPr>
        <w:t>Vijeća</w:t>
      </w:r>
      <w:r>
        <w:rPr>
          <w:rFonts w:ascii="Times New Roman" w:eastAsia="Times New Roman" w:hAnsi="Times New Roman" w:cs="Times New Roman"/>
          <w:color w:val="000000"/>
          <w:sz w:val="24"/>
          <w:szCs w:val="24"/>
          <w:lang w:eastAsia="en-GB"/>
        </w:rPr>
        <w:t xml:space="preserve"> čime bi se osigurala ravnoteža povećanom zastupljenošću </w:t>
      </w:r>
      <w:r w:rsidR="00D74954">
        <w:rPr>
          <w:rFonts w:ascii="Times New Roman" w:eastAsia="Times New Roman" w:hAnsi="Times New Roman" w:cs="Times New Roman"/>
          <w:color w:val="000000"/>
          <w:sz w:val="24"/>
          <w:szCs w:val="24"/>
          <w:lang w:eastAsia="en-GB"/>
        </w:rPr>
        <w:t>d</w:t>
      </w:r>
      <w:r>
        <w:rPr>
          <w:rFonts w:ascii="Times New Roman" w:eastAsia="Times New Roman" w:hAnsi="Times New Roman" w:cs="Times New Roman"/>
          <w:color w:val="000000"/>
          <w:sz w:val="24"/>
          <w:szCs w:val="24"/>
          <w:lang w:eastAsia="en-GB"/>
        </w:rPr>
        <w:t>ržava ugovornica</w:t>
      </w:r>
      <w:r w:rsidRPr="0099765F">
        <w:rPr>
          <w:rFonts w:ascii="Times New Roman" w:eastAsia="Times New Roman" w:hAnsi="Times New Roman" w:cs="Times New Roman"/>
          <w:color w:val="000000"/>
          <w:sz w:val="24"/>
          <w:szCs w:val="24"/>
          <w:lang w:eastAsia="en-GB"/>
        </w:rPr>
        <w:t>,</w:t>
      </w:r>
    </w:p>
    <w:p w14:paraId="32A20672"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0CDE1D68" w14:textId="77777777" w:rsidR="00DD1FA8" w:rsidRPr="0099765F" w:rsidRDefault="000C4ACF" w:rsidP="00DD1FA8">
      <w:pPr>
        <w:suppressAutoHyphens w:val="0"/>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SMATRAJUĆI prikladnim </w:t>
      </w:r>
      <w:r w:rsidR="00DD1FA8" w:rsidRPr="0099765F">
        <w:rPr>
          <w:rFonts w:ascii="Times New Roman" w:eastAsia="Times New Roman" w:hAnsi="Times New Roman" w:cs="Times New Roman"/>
          <w:color w:val="000000"/>
          <w:sz w:val="24"/>
          <w:szCs w:val="24"/>
          <w:lang w:eastAsia="en-GB"/>
        </w:rPr>
        <w:t>povećati bro</w:t>
      </w:r>
      <w:r w:rsidR="00DD1FA8" w:rsidRPr="00501C6B">
        <w:rPr>
          <w:rFonts w:ascii="Times New Roman" w:eastAsia="Times New Roman" w:hAnsi="Times New Roman" w:cs="Times New Roman"/>
          <w:color w:val="000000"/>
          <w:sz w:val="24"/>
          <w:szCs w:val="24"/>
          <w:lang w:eastAsia="en-GB"/>
        </w:rPr>
        <w:t xml:space="preserve">j članica tog tijela s trideset </w:t>
      </w:r>
      <w:r w:rsidR="00D74954">
        <w:rPr>
          <w:rFonts w:ascii="Times New Roman" w:eastAsia="Times New Roman" w:hAnsi="Times New Roman" w:cs="Times New Roman"/>
          <w:color w:val="000000"/>
          <w:sz w:val="24"/>
          <w:szCs w:val="24"/>
          <w:lang w:eastAsia="en-GB"/>
        </w:rPr>
        <w:t xml:space="preserve">i </w:t>
      </w:r>
      <w:r w:rsidR="00DD1FA8" w:rsidRPr="0099765F">
        <w:rPr>
          <w:rFonts w:ascii="Times New Roman" w:eastAsia="Times New Roman" w:hAnsi="Times New Roman" w:cs="Times New Roman"/>
          <w:color w:val="000000"/>
          <w:sz w:val="24"/>
          <w:szCs w:val="24"/>
          <w:lang w:eastAsia="en-GB"/>
        </w:rPr>
        <w:t>šest na četrdeset</w:t>
      </w:r>
      <w:r>
        <w:rPr>
          <w:rFonts w:ascii="Times New Roman" w:eastAsia="Times New Roman" w:hAnsi="Times New Roman" w:cs="Times New Roman"/>
          <w:color w:val="000000"/>
          <w:sz w:val="24"/>
          <w:szCs w:val="24"/>
          <w:lang w:eastAsia="en-GB"/>
        </w:rPr>
        <w:t>,</w:t>
      </w:r>
    </w:p>
    <w:p w14:paraId="401AD807"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60DE55B0" w14:textId="7E9E70E7" w:rsidR="00DD1FA8" w:rsidRPr="0099765F" w:rsidRDefault="000C4ACF" w:rsidP="00DD1FA8">
      <w:pPr>
        <w:suppressAutoHyphens w:val="0"/>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SMATRAJUĆI potrebnim </w:t>
      </w:r>
      <w:r w:rsidR="00DD1FA8" w:rsidRPr="0099765F">
        <w:rPr>
          <w:rFonts w:ascii="Times New Roman" w:eastAsia="Times New Roman" w:hAnsi="Times New Roman" w:cs="Times New Roman"/>
          <w:color w:val="000000"/>
          <w:sz w:val="24"/>
          <w:szCs w:val="24"/>
          <w:lang w:eastAsia="en-GB"/>
        </w:rPr>
        <w:t>izmijeniti</w:t>
      </w:r>
      <w:r w:rsidR="0050081E">
        <w:rPr>
          <w:rFonts w:ascii="Times New Roman" w:eastAsia="Times New Roman" w:hAnsi="Times New Roman" w:cs="Times New Roman"/>
          <w:color w:val="000000"/>
          <w:sz w:val="24"/>
          <w:szCs w:val="24"/>
          <w:lang w:eastAsia="en-GB"/>
        </w:rPr>
        <w:t>, u</w:t>
      </w:r>
      <w:r w:rsidR="00DD1FA8" w:rsidRPr="0099765F">
        <w:rPr>
          <w:rFonts w:ascii="Times New Roman" w:eastAsia="Times New Roman" w:hAnsi="Times New Roman" w:cs="Times New Roman"/>
          <w:color w:val="000000"/>
          <w:sz w:val="24"/>
          <w:szCs w:val="24"/>
          <w:lang w:eastAsia="en-GB"/>
        </w:rPr>
        <w:t xml:space="preserve"> gore navedenu </w:t>
      </w:r>
      <w:r w:rsidR="0050081E">
        <w:rPr>
          <w:rFonts w:ascii="Times New Roman" w:eastAsia="Times New Roman" w:hAnsi="Times New Roman" w:cs="Times New Roman"/>
          <w:color w:val="000000"/>
          <w:sz w:val="24"/>
          <w:szCs w:val="24"/>
          <w:lang w:eastAsia="en-GB"/>
        </w:rPr>
        <w:t xml:space="preserve">svrhu, </w:t>
      </w:r>
      <w:r w:rsidR="00DD1FA8" w:rsidRPr="0099765F">
        <w:rPr>
          <w:rFonts w:ascii="Times New Roman" w:eastAsia="Times New Roman" w:hAnsi="Times New Roman" w:cs="Times New Roman"/>
          <w:color w:val="000000"/>
          <w:sz w:val="24"/>
          <w:szCs w:val="24"/>
          <w:lang w:eastAsia="en-GB"/>
        </w:rPr>
        <w:t xml:space="preserve">Konvenciju o međunarodnom </w:t>
      </w:r>
      <w:r w:rsidR="00DD1FA8">
        <w:rPr>
          <w:rFonts w:ascii="Times New Roman" w:eastAsia="Times New Roman" w:hAnsi="Times New Roman" w:cs="Times New Roman"/>
          <w:color w:val="000000"/>
          <w:sz w:val="24"/>
          <w:szCs w:val="24"/>
          <w:lang w:eastAsia="en-GB"/>
        </w:rPr>
        <w:tab/>
      </w:r>
      <w:r w:rsidR="00DD1FA8" w:rsidRPr="0099765F">
        <w:rPr>
          <w:rFonts w:ascii="Times New Roman" w:eastAsia="Times New Roman" w:hAnsi="Times New Roman" w:cs="Times New Roman"/>
          <w:color w:val="000000"/>
          <w:sz w:val="24"/>
          <w:szCs w:val="24"/>
          <w:lang w:eastAsia="en-GB"/>
        </w:rPr>
        <w:t>civilnom zrakoplovstvu sastavljenu u Chicagu 7. prosinca 1944.,</w:t>
      </w:r>
    </w:p>
    <w:p w14:paraId="4C8A3646"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6D510680" w14:textId="383AABE6" w:rsidR="0050081E" w:rsidRDefault="000C4ACF" w:rsidP="007B474F">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ODOBRAVA</w:t>
      </w:r>
      <w:r w:rsidR="00DD1FA8" w:rsidRPr="007B474F">
        <w:rPr>
          <w:rFonts w:ascii="Times New Roman" w:eastAsia="Times New Roman" w:hAnsi="Times New Roman" w:cs="Times New Roman"/>
          <w:color w:val="000000"/>
          <w:sz w:val="24"/>
          <w:szCs w:val="24"/>
          <w:lang w:eastAsia="en-GB"/>
        </w:rPr>
        <w:t xml:space="preserve">, u skladu s odredbama članka 94. stavka </w:t>
      </w:r>
      <w:r w:rsidR="00DD1FA8" w:rsidRPr="00705D4C">
        <w:rPr>
          <w:rFonts w:ascii="Times New Roman" w:eastAsia="Times New Roman" w:hAnsi="Times New Roman" w:cs="Times New Roman"/>
          <w:color w:val="000000"/>
          <w:sz w:val="24"/>
          <w:szCs w:val="24"/>
          <w:lang w:eastAsia="en-GB"/>
        </w:rPr>
        <w:t>(a)</w:t>
      </w:r>
      <w:r w:rsidR="00DD1FA8" w:rsidRPr="007B474F">
        <w:rPr>
          <w:rFonts w:ascii="Times New Roman" w:eastAsia="Times New Roman" w:hAnsi="Times New Roman" w:cs="Times New Roman"/>
          <w:color w:val="000000"/>
          <w:sz w:val="24"/>
          <w:szCs w:val="24"/>
          <w:lang w:eastAsia="en-GB"/>
        </w:rPr>
        <w:t xml:space="preserve"> gore navedene Konvencije, sljedeći prijedlog izmjene navedene Konvencije:</w:t>
      </w:r>
    </w:p>
    <w:p w14:paraId="58734BFE" w14:textId="77777777" w:rsidR="0050081E" w:rsidRDefault="0050081E" w:rsidP="007B474F">
      <w:pPr>
        <w:pStyle w:val="ListParagraph"/>
        <w:spacing w:after="0" w:line="240" w:lineRule="auto"/>
        <w:ind w:left="1134"/>
        <w:jc w:val="both"/>
        <w:rPr>
          <w:rFonts w:ascii="Times New Roman" w:eastAsia="Times New Roman" w:hAnsi="Times New Roman" w:cs="Times New Roman"/>
          <w:sz w:val="24"/>
          <w:szCs w:val="24"/>
          <w:lang w:eastAsia="en-GB"/>
        </w:rPr>
      </w:pPr>
    </w:p>
    <w:p w14:paraId="5A3733E7" w14:textId="1F5E517F" w:rsidR="00DD1FA8" w:rsidRPr="007B474F" w:rsidRDefault="00DD1FA8" w:rsidP="007B474F">
      <w:pPr>
        <w:pStyle w:val="ListParagraph"/>
        <w:spacing w:after="0" w:line="240" w:lineRule="auto"/>
        <w:ind w:left="851"/>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lastRenderedPageBreak/>
        <w:t xml:space="preserve">„U članku 50. </w:t>
      </w:r>
      <w:r w:rsidR="006E6D3C">
        <w:rPr>
          <w:rFonts w:ascii="Times New Roman" w:eastAsia="Times New Roman" w:hAnsi="Times New Roman" w:cs="Times New Roman"/>
          <w:color w:val="000000"/>
          <w:sz w:val="24"/>
          <w:szCs w:val="24"/>
          <w:lang w:eastAsia="en-GB"/>
        </w:rPr>
        <w:t>(</w:t>
      </w:r>
      <w:r w:rsidRPr="006E6D3C">
        <w:rPr>
          <w:rFonts w:ascii="Times New Roman" w:eastAsia="Times New Roman" w:hAnsi="Times New Roman" w:cs="Times New Roman"/>
          <w:color w:val="000000"/>
          <w:sz w:val="24"/>
          <w:szCs w:val="24"/>
          <w:lang w:eastAsia="en-GB"/>
        </w:rPr>
        <w:t>a)</w:t>
      </w:r>
      <w:r w:rsidRPr="007B474F">
        <w:rPr>
          <w:rFonts w:ascii="Times New Roman" w:eastAsia="Times New Roman" w:hAnsi="Times New Roman" w:cs="Times New Roman"/>
          <w:color w:val="000000"/>
          <w:sz w:val="24"/>
          <w:szCs w:val="24"/>
          <w:lang w:eastAsia="en-GB"/>
        </w:rPr>
        <w:t xml:space="preserve"> Konvencije druga rečenica se mijenj</w:t>
      </w:r>
      <w:r w:rsidR="000C4ACF" w:rsidRPr="007B474F">
        <w:rPr>
          <w:rFonts w:ascii="Times New Roman" w:eastAsia="Times New Roman" w:hAnsi="Times New Roman" w:cs="Times New Roman"/>
          <w:color w:val="000000"/>
          <w:sz w:val="24"/>
          <w:szCs w:val="24"/>
          <w:lang w:eastAsia="en-GB"/>
        </w:rPr>
        <w:t>a zamjenom izraza „</w:t>
      </w:r>
      <w:r w:rsidRPr="007B474F">
        <w:rPr>
          <w:rFonts w:ascii="Times New Roman" w:eastAsia="Times New Roman" w:hAnsi="Times New Roman" w:cs="Times New Roman"/>
          <w:color w:val="000000"/>
          <w:sz w:val="24"/>
          <w:szCs w:val="24"/>
          <w:lang w:eastAsia="en-GB"/>
        </w:rPr>
        <w:t xml:space="preserve">trideset </w:t>
      </w:r>
      <w:r w:rsidR="000C4ACF" w:rsidRPr="007B474F">
        <w:rPr>
          <w:rFonts w:ascii="Times New Roman" w:eastAsia="Times New Roman" w:hAnsi="Times New Roman" w:cs="Times New Roman"/>
          <w:color w:val="000000"/>
          <w:sz w:val="24"/>
          <w:szCs w:val="24"/>
          <w:lang w:eastAsia="en-GB"/>
        </w:rPr>
        <w:t xml:space="preserve">i </w:t>
      </w:r>
      <w:r w:rsidRPr="007B474F">
        <w:rPr>
          <w:rFonts w:ascii="Times New Roman" w:eastAsia="Times New Roman" w:hAnsi="Times New Roman" w:cs="Times New Roman"/>
          <w:color w:val="000000"/>
          <w:sz w:val="24"/>
          <w:szCs w:val="24"/>
          <w:lang w:eastAsia="en-GB"/>
        </w:rPr>
        <w:t>šest članova</w:t>
      </w:r>
      <w:r w:rsidR="000C4ACF" w:rsidRPr="007B474F">
        <w:rPr>
          <w:rFonts w:ascii="Times New Roman" w:eastAsia="Times New Roman" w:hAnsi="Times New Roman" w:cs="Times New Roman"/>
          <w:color w:val="000000"/>
          <w:sz w:val="24"/>
          <w:szCs w:val="24"/>
          <w:lang w:eastAsia="en-GB"/>
        </w:rPr>
        <w:t>“</w:t>
      </w:r>
      <w:r w:rsidRPr="007B474F">
        <w:rPr>
          <w:rFonts w:ascii="Times New Roman" w:eastAsia="Times New Roman" w:hAnsi="Times New Roman" w:cs="Times New Roman"/>
          <w:color w:val="000000"/>
          <w:sz w:val="24"/>
          <w:szCs w:val="24"/>
          <w:lang w:eastAsia="en-GB"/>
        </w:rPr>
        <w:t xml:space="preserve"> s izrazom </w:t>
      </w:r>
      <w:r w:rsidR="000C4ACF" w:rsidRPr="007B474F">
        <w:rPr>
          <w:rFonts w:ascii="Times New Roman" w:eastAsia="Times New Roman" w:hAnsi="Times New Roman" w:cs="Times New Roman"/>
          <w:color w:val="000000"/>
          <w:sz w:val="24"/>
          <w:szCs w:val="24"/>
          <w:lang w:eastAsia="en-GB"/>
        </w:rPr>
        <w:t>„</w:t>
      </w:r>
      <w:r w:rsidRPr="007B474F">
        <w:rPr>
          <w:rFonts w:ascii="Times New Roman" w:eastAsia="Times New Roman" w:hAnsi="Times New Roman" w:cs="Times New Roman"/>
          <w:color w:val="000000"/>
          <w:sz w:val="24"/>
          <w:szCs w:val="24"/>
          <w:lang w:eastAsia="en-GB"/>
        </w:rPr>
        <w:t>četrdeset članova</w:t>
      </w:r>
      <w:r w:rsidR="000C4ACF" w:rsidRPr="007B474F">
        <w:rPr>
          <w:rFonts w:ascii="Times New Roman" w:eastAsia="Times New Roman" w:hAnsi="Times New Roman" w:cs="Times New Roman"/>
          <w:color w:val="000000"/>
          <w:sz w:val="24"/>
          <w:szCs w:val="24"/>
          <w:lang w:eastAsia="en-GB"/>
        </w:rPr>
        <w:t>“</w:t>
      </w:r>
      <w:r w:rsidRPr="007B474F">
        <w:rPr>
          <w:rFonts w:ascii="Times New Roman" w:eastAsia="Times New Roman" w:hAnsi="Times New Roman" w:cs="Times New Roman"/>
          <w:color w:val="000000"/>
          <w:sz w:val="24"/>
          <w:szCs w:val="24"/>
          <w:lang w:eastAsia="en-GB"/>
        </w:rPr>
        <w:t>.“;</w:t>
      </w:r>
    </w:p>
    <w:p w14:paraId="12CEFC96" w14:textId="77777777" w:rsidR="00DD1FA8" w:rsidRDefault="00DD1FA8" w:rsidP="007B474F">
      <w:pPr>
        <w:suppressAutoHyphens w:val="0"/>
        <w:spacing w:after="0" w:line="240" w:lineRule="auto"/>
        <w:ind w:left="1134"/>
        <w:jc w:val="both"/>
        <w:rPr>
          <w:rFonts w:ascii="Times New Roman" w:eastAsia="Times New Roman" w:hAnsi="Times New Roman" w:cs="Times New Roman"/>
          <w:color w:val="000000"/>
          <w:sz w:val="24"/>
          <w:szCs w:val="24"/>
          <w:lang w:eastAsia="en-GB"/>
        </w:rPr>
      </w:pPr>
    </w:p>
    <w:p w14:paraId="29BCCDE7" w14:textId="5D0E634B" w:rsidR="00DD1FA8" w:rsidRPr="007B474F" w:rsidRDefault="000C4ACF" w:rsidP="007B474F">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UTVRĐUJE</w:t>
      </w:r>
      <w:r w:rsidR="00DD1FA8" w:rsidRPr="007B474F">
        <w:rPr>
          <w:rFonts w:ascii="Times New Roman" w:eastAsia="Times New Roman" w:hAnsi="Times New Roman" w:cs="Times New Roman"/>
          <w:color w:val="000000"/>
          <w:sz w:val="24"/>
          <w:szCs w:val="24"/>
          <w:lang w:eastAsia="en-GB"/>
        </w:rPr>
        <w:t xml:space="preserve">, na temelju </w:t>
      </w:r>
      <w:r w:rsidR="00916514">
        <w:rPr>
          <w:rFonts w:ascii="Times New Roman" w:eastAsia="Times New Roman" w:hAnsi="Times New Roman" w:cs="Times New Roman"/>
          <w:color w:val="000000"/>
          <w:sz w:val="24"/>
          <w:szCs w:val="24"/>
          <w:lang w:eastAsia="en-GB"/>
        </w:rPr>
        <w:t>odredaba navedenog</w:t>
      </w:r>
      <w:r w:rsidR="00DD1FA8" w:rsidRPr="007B474F">
        <w:rPr>
          <w:rFonts w:ascii="Times New Roman" w:eastAsia="Times New Roman" w:hAnsi="Times New Roman" w:cs="Times New Roman"/>
          <w:color w:val="000000"/>
          <w:sz w:val="24"/>
          <w:szCs w:val="24"/>
          <w:lang w:eastAsia="en-GB"/>
        </w:rPr>
        <w:t xml:space="preserve"> članka 94. stavka </w:t>
      </w:r>
      <w:r w:rsidR="00DD1FA8" w:rsidRPr="00705D4C">
        <w:rPr>
          <w:rFonts w:ascii="Times New Roman" w:eastAsia="Times New Roman" w:hAnsi="Times New Roman" w:cs="Times New Roman"/>
          <w:color w:val="000000"/>
          <w:sz w:val="24"/>
          <w:szCs w:val="24"/>
          <w:lang w:eastAsia="en-GB"/>
        </w:rPr>
        <w:t>(a</w:t>
      </w:r>
      <w:r w:rsidR="00DD1FA8" w:rsidRPr="006E6D3C">
        <w:rPr>
          <w:rFonts w:ascii="Times New Roman" w:eastAsia="Times New Roman" w:hAnsi="Times New Roman" w:cs="Times New Roman"/>
          <w:color w:val="000000"/>
          <w:sz w:val="24"/>
          <w:szCs w:val="24"/>
          <w:lang w:eastAsia="en-GB"/>
        </w:rPr>
        <w:t>)</w:t>
      </w:r>
      <w:r w:rsidR="00DD1FA8" w:rsidRPr="007B474F">
        <w:rPr>
          <w:rFonts w:ascii="Times New Roman" w:eastAsia="Times New Roman" w:hAnsi="Times New Roman" w:cs="Times New Roman"/>
          <w:color w:val="000000"/>
          <w:sz w:val="24"/>
          <w:szCs w:val="24"/>
          <w:lang w:eastAsia="en-GB"/>
        </w:rPr>
        <w:t xml:space="preserve"> navedene Konvencije, sto dvadeset</w:t>
      </w:r>
      <w:r w:rsidR="002312AD">
        <w:rPr>
          <w:rFonts w:ascii="Times New Roman" w:eastAsia="Times New Roman" w:hAnsi="Times New Roman" w:cs="Times New Roman"/>
          <w:color w:val="000000"/>
          <w:sz w:val="24"/>
          <w:szCs w:val="24"/>
          <w:lang w:eastAsia="en-GB"/>
        </w:rPr>
        <w:t xml:space="preserve"> i</w:t>
      </w:r>
      <w:r w:rsidR="00DD1FA8" w:rsidRPr="007B474F">
        <w:rPr>
          <w:rFonts w:ascii="Times New Roman" w:eastAsia="Times New Roman" w:hAnsi="Times New Roman" w:cs="Times New Roman"/>
          <w:color w:val="000000"/>
          <w:sz w:val="24"/>
          <w:szCs w:val="24"/>
          <w:lang w:eastAsia="en-GB"/>
        </w:rPr>
        <w:t xml:space="preserve"> osam kao broj </w:t>
      </w:r>
      <w:r w:rsidR="002312AD">
        <w:rPr>
          <w:rFonts w:ascii="Times New Roman" w:eastAsia="Times New Roman" w:hAnsi="Times New Roman" w:cs="Times New Roman"/>
          <w:color w:val="000000"/>
          <w:sz w:val="24"/>
          <w:szCs w:val="24"/>
          <w:lang w:eastAsia="en-GB"/>
        </w:rPr>
        <w:t>d</w:t>
      </w:r>
      <w:r w:rsidR="00DD1FA8" w:rsidRPr="007B474F">
        <w:rPr>
          <w:rFonts w:ascii="Times New Roman" w:eastAsia="Times New Roman" w:hAnsi="Times New Roman" w:cs="Times New Roman"/>
          <w:color w:val="000000"/>
          <w:sz w:val="24"/>
          <w:szCs w:val="24"/>
          <w:lang w:eastAsia="en-GB"/>
        </w:rPr>
        <w:t>ržava ugovornica nakon čije ratifikacije stupa na snagu gore navedeni prijedlog izmjene;</w:t>
      </w:r>
    </w:p>
    <w:p w14:paraId="4B33CE5D" w14:textId="77777777" w:rsidR="00DD1FA8" w:rsidRDefault="00DD1FA8" w:rsidP="007B474F">
      <w:pPr>
        <w:suppressAutoHyphens w:val="0"/>
        <w:spacing w:after="0" w:line="240" w:lineRule="auto"/>
        <w:ind w:left="1134"/>
        <w:jc w:val="both"/>
        <w:rPr>
          <w:rFonts w:ascii="Times New Roman" w:eastAsia="Times New Roman" w:hAnsi="Times New Roman" w:cs="Times New Roman"/>
          <w:color w:val="000000"/>
          <w:sz w:val="24"/>
          <w:szCs w:val="24"/>
          <w:lang w:eastAsia="en-GB"/>
        </w:rPr>
      </w:pPr>
    </w:p>
    <w:p w14:paraId="1D80AF83" w14:textId="77777777" w:rsidR="00DD1FA8" w:rsidRPr="007B474F" w:rsidRDefault="000C4ACF" w:rsidP="007B474F">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ODLUČUJE</w:t>
      </w:r>
      <w:r w:rsidR="00DD1FA8" w:rsidRPr="007B474F">
        <w:rPr>
          <w:rFonts w:ascii="Times New Roman" w:eastAsia="Times New Roman" w:hAnsi="Times New Roman" w:cs="Times New Roman"/>
          <w:color w:val="000000"/>
          <w:sz w:val="24"/>
          <w:szCs w:val="24"/>
          <w:lang w:eastAsia="en-GB"/>
        </w:rPr>
        <w:t xml:space="preserve"> da </w:t>
      </w:r>
      <w:r w:rsidRPr="007B474F">
        <w:rPr>
          <w:rFonts w:ascii="Times New Roman" w:eastAsia="Times New Roman" w:hAnsi="Times New Roman" w:cs="Times New Roman"/>
          <w:color w:val="000000"/>
          <w:sz w:val="24"/>
          <w:szCs w:val="24"/>
          <w:lang w:eastAsia="en-GB"/>
        </w:rPr>
        <w:t>g</w:t>
      </w:r>
      <w:r w:rsidR="00DD1FA8" w:rsidRPr="007B474F">
        <w:rPr>
          <w:rFonts w:ascii="Times New Roman" w:eastAsia="Times New Roman" w:hAnsi="Times New Roman" w:cs="Times New Roman"/>
          <w:color w:val="000000"/>
          <w:sz w:val="24"/>
          <w:szCs w:val="24"/>
          <w:lang w:eastAsia="en-GB"/>
        </w:rPr>
        <w:t xml:space="preserve">lavni tajnik </w:t>
      </w:r>
      <w:r w:rsidRPr="007B474F">
        <w:rPr>
          <w:rFonts w:ascii="Times New Roman" w:eastAsia="Times New Roman" w:hAnsi="Times New Roman" w:cs="Times New Roman"/>
          <w:color w:val="000000"/>
          <w:sz w:val="24"/>
          <w:szCs w:val="24"/>
          <w:lang w:eastAsia="en-GB"/>
        </w:rPr>
        <w:t>O</w:t>
      </w:r>
      <w:r w:rsidR="00DD1FA8" w:rsidRPr="007B474F">
        <w:rPr>
          <w:rFonts w:ascii="Times New Roman" w:eastAsia="Times New Roman" w:hAnsi="Times New Roman" w:cs="Times New Roman"/>
          <w:color w:val="000000"/>
          <w:sz w:val="24"/>
          <w:szCs w:val="24"/>
          <w:lang w:eastAsia="en-GB"/>
        </w:rPr>
        <w:t>rganizacije međunarodnog civilnog zrakoplovstva sastavi Protokol na engleskom, arapskom, kineskom, francuskom, ruskom i španjolskom jeziku, svaki jednake vjerodostojnosti, koji sadrži gore naveden</w:t>
      </w:r>
      <w:r w:rsidR="002312AD">
        <w:rPr>
          <w:rFonts w:ascii="Times New Roman" w:eastAsia="Times New Roman" w:hAnsi="Times New Roman" w:cs="Times New Roman"/>
          <w:color w:val="000000"/>
          <w:sz w:val="24"/>
          <w:szCs w:val="24"/>
          <w:lang w:eastAsia="en-GB"/>
        </w:rPr>
        <w:t>u</w:t>
      </w:r>
      <w:r w:rsidR="00DD1FA8" w:rsidRPr="007B474F">
        <w:rPr>
          <w:rFonts w:ascii="Times New Roman" w:eastAsia="Times New Roman" w:hAnsi="Times New Roman" w:cs="Times New Roman"/>
          <w:color w:val="000000"/>
          <w:sz w:val="24"/>
          <w:szCs w:val="24"/>
          <w:lang w:eastAsia="en-GB"/>
        </w:rPr>
        <w:t xml:space="preserve"> izmjen</w:t>
      </w:r>
      <w:r w:rsidR="002312AD">
        <w:rPr>
          <w:rFonts w:ascii="Times New Roman" w:eastAsia="Times New Roman" w:hAnsi="Times New Roman" w:cs="Times New Roman"/>
          <w:color w:val="000000"/>
          <w:sz w:val="24"/>
          <w:szCs w:val="24"/>
          <w:lang w:eastAsia="en-GB"/>
        </w:rPr>
        <w:t>u</w:t>
      </w:r>
      <w:r w:rsidR="00DD1FA8" w:rsidRPr="007B474F">
        <w:rPr>
          <w:rFonts w:ascii="Times New Roman" w:eastAsia="Times New Roman" w:hAnsi="Times New Roman" w:cs="Times New Roman"/>
          <w:color w:val="000000"/>
          <w:sz w:val="24"/>
          <w:szCs w:val="24"/>
          <w:lang w:eastAsia="en-GB"/>
        </w:rPr>
        <w:t xml:space="preserve"> i </w:t>
      </w:r>
      <w:r w:rsidR="002312AD" w:rsidRPr="00F70E49">
        <w:rPr>
          <w:rFonts w:ascii="Times New Roman" w:eastAsia="Times New Roman" w:hAnsi="Times New Roman" w:cs="Times New Roman"/>
          <w:color w:val="000000"/>
          <w:sz w:val="24"/>
          <w:szCs w:val="24"/>
          <w:lang w:eastAsia="en-GB"/>
        </w:rPr>
        <w:t>sadržaj kako slijedi dalje u tekstu</w:t>
      </w:r>
      <w:r w:rsidR="00DD1FA8" w:rsidRPr="007B474F">
        <w:rPr>
          <w:rFonts w:ascii="Times New Roman" w:eastAsia="Times New Roman" w:hAnsi="Times New Roman" w:cs="Times New Roman"/>
          <w:color w:val="000000"/>
          <w:sz w:val="24"/>
          <w:szCs w:val="24"/>
          <w:lang w:eastAsia="en-GB"/>
        </w:rPr>
        <w:t>:</w:t>
      </w:r>
    </w:p>
    <w:p w14:paraId="6CD9F361" w14:textId="77777777" w:rsidR="00DD1FA8" w:rsidRDefault="00DD1FA8" w:rsidP="00DD1FA8">
      <w:pPr>
        <w:suppressAutoHyphens w:val="0"/>
        <w:spacing w:after="0" w:line="240" w:lineRule="auto"/>
        <w:ind w:firstLine="720"/>
        <w:jc w:val="both"/>
        <w:rPr>
          <w:rFonts w:ascii="Times New Roman" w:eastAsia="Times New Roman" w:hAnsi="Times New Roman" w:cs="Times New Roman"/>
          <w:color w:val="000000"/>
          <w:sz w:val="24"/>
          <w:szCs w:val="24"/>
          <w:lang w:eastAsia="en-GB"/>
        </w:rPr>
      </w:pPr>
    </w:p>
    <w:p w14:paraId="005AB253" w14:textId="77777777" w:rsidR="00DD1FA8" w:rsidRPr="007B474F" w:rsidRDefault="000C4ACF" w:rsidP="007B474F">
      <w:pPr>
        <w:pStyle w:val="ListParagraph"/>
        <w:numPr>
          <w:ilvl w:val="0"/>
          <w:numId w:val="10"/>
        </w:numPr>
        <w:spacing w:after="0" w:line="240" w:lineRule="auto"/>
        <w:ind w:left="1560" w:hanging="426"/>
        <w:jc w:val="both"/>
        <w:rPr>
          <w:rFonts w:ascii="Times New Roman" w:eastAsia="Times New Roman" w:hAnsi="Times New Roman" w:cs="Times New Roman"/>
          <w:color w:val="000000"/>
          <w:sz w:val="24"/>
          <w:szCs w:val="24"/>
          <w:lang w:eastAsia="en-GB"/>
        </w:rPr>
      </w:pPr>
      <w:r w:rsidRPr="007B474F">
        <w:rPr>
          <w:rFonts w:ascii="Times New Roman" w:eastAsia="Times New Roman" w:hAnsi="Times New Roman" w:cs="Times New Roman"/>
          <w:color w:val="000000"/>
          <w:sz w:val="24"/>
          <w:szCs w:val="24"/>
          <w:lang w:eastAsia="en-GB"/>
        </w:rPr>
        <w:t>Protokol potpisuju p</w:t>
      </w:r>
      <w:r w:rsidR="00DD1FA8" w:rsidRPr="007B474F">
        <w:rPr>
          <w:rFonts w:ascii="Times New Roman" w:eastAsia="Times New Roman" w:hAnsi="Times New Roman" w:cs="Times New Roman"/>
          <w:color w:val="000000"/>
          <w:sz w:val="24"/>
          <w:szCs w:val="24"/>
          <w:lang w:eastAsia="en-GB"/>
        </w:rPr>
        <w:t xml:space="preserve">redsjednik Skupštine i </w:t>
      </w:r>
      <w:r w:rsidRPr="007B474F">
        <w:rPr>
          <w:rFonts w:ascii="Times New Roman" w:eastAsia="Times New Roman" w:hAnsi="Times New Roman" w:cs="Times New Roman"/>
          <w:color w:val="000000"/>
          <w:sz w:val="24"/>
          <w:szCs w:val="24"/>
          <w:lang w:eastAsia="en-GB"/>
        </w:rPr>
        <w:t>g</w:t>
      </w:r>
      <w:r w:rsidR="00DD1FA8" w:rsidRPr="007B474F">
        <w:rPr>
          <w:rFonts w:ascii="Times New Roman" w:eastAsia="Times New Roman" w:hAnsi="Times New Roman" w:cs="Times New Roman"/>
          <w:color w:val="000000"/>
          <w:sz w:val="24"/>
          <w:szCs w:val="24"/>
          <w:lang w:eastAsia="en-GB"/>
        </w:rPr>
        <w:t>lavni tajnik.</w:t>
      </w:r>
    </w:p>
    <w:p w14:paraId="3277C4CA"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37C53A6C" w14:textId="77777777" w:rsidR="00DD1FA8" w:rsidRPr="007B474F" w:rsidRDefault="00DD1FA8"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 xml:space="preserve">Protokol </w:t>
      </w:r>
      <w:r w:rsidR="000C4ACF" w:rsidRPr="007B474F">
        <w:rPr>
          <w:rFonts w:ascii="Times New Roman" w:eastAsia="Times New Roman" w:hAnsi="Times New Roman" w:cs="Times New Roman"/>
          <w:color w:val="000000"/>
          <w:sz w:val="24"/>
          <w:szCs w:val="24"/>
          <w:lang w:eastAsia="en-GB"/>
        </w:rPr>
        <w:t>je</w:t>
      </w:r>
      <w:r w:rsidRPr="007B474F">
        <w:rPr>
          <w:rFonts w:ascii="Times New Roman" w:eastAsia="Times New Roman" w:hAnsi="Times New Roman" w:cs="Times New Roman"/>
          <w:color w:val="000000"/>
          <w:sz w:val="24"/>
          <w:szCs w:val="24"/>
          <w:lang w:eastAsia="en-GB"/>
        </w:rPr>
        <w:t xml:space="preserve"> otvoren za ratifikaciju </w:t>
      </w:r>
      <w:r w:rsidR="000C4ACF" w:rsidRPr="007B474F">
        <w:rPr>
          <w:rFonts w:ascii="Times New Roman" w:eastAsia="Times New Roman" w:hAnsi="Times New Roman" w:cs="Times New Roman"/>
          <w:color w:val="000000"/>
          <w:sz w:val="24"/>
          <w:szCs w:val="24"/>
          <w:lang w:eastAsia="en-GB"/>
        </w:rPr>
        <w:t>svakoj d</w:t>
      </w:r>
      <w:r w:rsidRPr="007B474F">
        <w:rPr>
          <w:rFonts w:ascii="Times New Roman" w:eastAsia="Times New Roman" w:hAnsi="Times New Roman" w:cs="Times New Roman"/>
          <w:color w:val="000000"/>
          <w:sz w:val="24"/>
          <w:szCs w:val="24"/>
          <w:lang w:eastAsia="en-GB"/>
        </w:rPr>
        <w:t>ržav</w:t>
      </w:r>
      <w:r w:rsidR="000C4ACF" w:rsidRPr="007B474F">
        <w:rPr>
          <w:rFonts w:ascii="Times New Roman" w:eastAsia="Times New Roman" w:hAnsi="Times New Roman" w:cs="Times New Roman"/>
          <w:color w:val="000000"/>
          <w:sz w:val="24"/>
          <w:szCs w:val="24"/>
          <w:lang w:eastAsia="en-GB"/>
        </w:rPr>
        <w:t>i</w:t>
      </w:r>
      <w:r w:rsidRPr="007B474F">
        <w:rPr>
          <w:rFonts w:ascii="Times New Roman" w:eastAsia="Times New Roman" w:hAnsi="Times New Roman" w:cs="Times New Roman"/>
          <w:color w:val="000000"/>
          <w:sz w:val="24"/>
          <w:szCs w:val="24"/>
          <w:lang w:eastAsia="en-GB"/>
        </w:rPr>
        <w:t xml:space="preserve"> koja je ratificirala ili </w:t>
      </w:r>
      <w:r w:rsidR="000C4ACF" w:rsidRPr="007B474F">
        <w:rPr>
          <w:rFonts w:ascii="Times New Roman" w:eastAsia="Times New Roman" w:hAnsi="Times New Roman" w:cs="Times New Roman"/>
          <w:color w:val="000000"/>
          <w:sz w:val="24"/>
          <w:szCs w:val="24"/>
          <w:lang w:eastAsia="en-GB"/>
        </w:rPr>
        <w:t xml:space="preserve">se pridržava </w:t>
      </w:r>
      <w:r w:rsidRPr="007B474F">
        <w:rPr>
          <w:rFonts w:ascii="Times New Roman" w:eastAsia="Times New Roman" w:hAnsi="Times New Roman" w:cs="Times New Roman"/>
          <w:color w:val="000000"/>
          <w:sz w:val="24"/>
          <w:szCs w:val="24"/>
          <w:lang w:eastAsia="en-GB"/>
        </w:rPr>
        <w:t>naveden</w:t>
      </w:r>
      <w:r w:rsidR="000C4ACF" w:rsidRPr="007B474F">
        <w:rPr>
          <w:rFonts w:ascii="Times New Roman" w:eastAsia="Times New Roman" w:hAnsi="Times New Roman" w:cs="Times New Roman"/>
          <w:color w:val="000000"/>
          <w:sz w:val="24"/>
          <w:szCs w:val="24"/>
          <w:lang w:eastAsia="en-GB"/>
        </w:rPr>
        <w:t>e</w:t>
      </w:r>
      <w:r w:rsidRPr="007B474F">
        <w:rPr>
          <w:rFonts w:ascii="Times New Roman" w:eastAsia="Times New Roman" w:hAnsi="Times New Roman" w:cs="Times New Roman"/>
          <w:color w:val="000000"/>
          <w:sz w:val="24"/>
          <w:szCs w:val="24"/>
          <w:lang w:eastAsia="en-GB"/>
        </w:rPr>
        <w:t xml:space="preserve"> Konvencij</w:t>
      </w:r>
      <w:r w:rsidR="000C4ACF" w:rsidRPr="007B474F">
        <w:rPr>
          <w:rFonts w:ascii="Times New Roman" w:eastAsia="Times New Roman" w:hAnsi="Times New Roman" w:cs="Times New Roman"/>
          <w:color w:val="000000"/>
          <w:sz w:val="24"/>
          <w:szCs w:val="24"/>
          <w:lang w:eastAsia="en-GB"/>
        </w:rPr>
        <w:t>e</w:t>
      </w:r>
      <w:r w:rsidRPr="007B474F">
        <w:rPr>
          <w:rFonts w:ascii="Times New Roman" w:eastAsia="Times New Roman" w:hAnsi="Times New Roman" w:cs="Times New Roman"/>
          <w:color w:val="000000"/>
          <w:sz w:val="24"/>
          <w:szCs w:val="24"/>
          <w:lang w:eastAsia="en-GB"/>
        </w:rPr>
        <w:t xml:space="preserve"> o međunarodnom civilnom zrakoplovstvu.</w:t>
      </w:r>
    </w:p>
    <w:p w14:paraId="245F1C93"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6FD7F6FC" w14:textId="77777777" w:rsidR="00DD1FA8" w:rsidRPr="007B474F" w:rsidRDefault="000C4ACF"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 xml:space="preserve">Isprave </w:t>
      </w:r>
      <w:r w:rsidR="00DD1FA8" w:rsidRPr="007B474F">
        <w:rPr>
          <w:rFonts w:ascii="Times New Roman" w:eastAsia="Times New Roman" w:hAnsi="Times New Roman" w:cs="Times New Roman"/>
          <w:color w:val="000000"/>
          <w:sz w:val="24"/>
          <w:szCs w:val="24"/>
          <w:lang w:eastAsia="en-GB"/>
        </w:rPr>
        <w:t xml:space="preserve">o ratifikaciji </w:t>
      </w:r>
      <w:r w:rsidRPr="007B474F">
        <w:rPr>
          <w:rFonts w:ascii="Times New Roman" w:eastAsia="Times New Roman" w:hAnsi="Times New Roman" w:cs="Times New Roman"/>
          <w:color w:val="000000"/>
          <w:sz w:val="24"/>
          <w:szCs w:val="24"/>
          <w:lang w:eastAsia="en-GB"/>
        </w:rPr>
        <w:t xml:space="preserve">polažu se </w:t>
      </w:r>
      <w:r w:rsidR="00DD1FA8" w:rsidRPr="007B474F">
        <w:rPr>
          <w:rFonts w:ascii="Times New Roman" w:eastAsia="Times New Roman" w:hAnsi="Times New Roman" w:cs="Times New Roman"/>
          <w:color w:val="000000"/>
          <w:sz w:val="24"/>
          <w:szCs w:val="24"/>
          <w:lang w:eastAsia="en-GB"/>
        </w:rPr>
        <w:t>kod Organizacije međunarodnog civilnog zrakoplovstva.</w:t>
      </w:r>
    </w:p>
    <w:p w14:paraId="4B2B1B9B"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4FCEDF1A" w14:textId="77777777" w:rsidR="00DD1FA8" w:rsidRPr="007B474F" w:rsidRDefault="00DD1FA8"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 xml:space="preserve">Protokol </w:t>
      </w:r>
      <w:r w:rsidR="002312AD">
        <w:rPr>
          <w:rFonts w:ascii="Times New Roman" w:eastAsia="Times New Roman" w:hAnsi="Times New Roman" w:cs="Times New Roman"/>
          <w:color w:val="000000"/>
          <w:sz w:val="24"/>
          <w:szCs w:val="24"/>
          <w:lang w:eastAsia="en-GB"/>
        </w:rPr>
        <w:t>stupa</w:t>
      </w:r>
      <w:r w:rsidRPr="007B474F">
        <w:rPr>
          <w:rFonts w:ascii="Times New Roman" w:eastAsia="Times New Roman" w:hAnsi="Times New Roman" w:cs="Times New Roman"/>
          <w:color w:val="000000"/>
          <w:sz w:val="24"/>
          <w:szCs w:val="24"/>
          <w:lang w:eastAsia="en-GB"/>
        </w:rPr>
        <w:t xml:space="preserve"> na snagu </w:t>
      </w:r>
      <w:r w:rsidR="000C4ACF" w:rsidRPr="007B474F">
        <w:rPr>
          <w:rFonts w:ascii="Times New Roman" w:eastAsia="Times New Roman" w:hAnsi="Times New Roman" w:cs="Times New Roman"/>
          <w:color w:val="000000"/>
          <w:sz w:val="24"/>
          <w:szCs w:val="24"/>
          <w:lang w:eastAsia="en-GB"/>
        </w:rPr>
        <w:t>u odnosu na države</w:t>
      </w:r>
      <w:r w:rsidRPr="007B474F">
        <w:rPr>
          <w:rFonts w:ascii="Times New Roman" w:eastAsia="Times New Roman" w:hAnsi="Times New Roman" w:cs="Times New Roman"/>
          <w:color w:val="000000"/>
          <w:sz w:val="24"/>
          <w:szCs w:val="24"/>
          <w:lang w:eastAsia="en-GB"/>
        </w:rPr>
        <w:t xml:space="preserve"> koje su ga ratificirale na </w:t>
      </w:r>
      <w:r w:rsidR="000C4ACF" w:rsidRPr="007B474F">
        <w:rPr>
          <w:rFonts w:ascii="Times New Roman" w:eastAsia="Times New Roman" w:hAnsi="Times New Roman" w:cs="Times New Roman"/>
          <w:color w:val="000000"/>
          <w:sz w:val="24"/>
          <w:szCs w:val="24"/>
          <w:lang w:eastAsia="en-GB"/>
        </w:rPr>
        <w:t xml:space="preserve">datum na koji je </w:t>
      </w:r>
      <w:r w:rsidRPr="007B474F">
        <w:rPr>
          <w:rFonts w:ascii="Times New Roman" w:eastAsia="Times New Roman" w:hAnsi="Times New Roman" w:cs="Times New Roman"/>
          <w:color w:val="000000"/>
          <w:sz w:val="24"/>
          <w:szCs w:val="24"/>
          <w:lang w:eastAsia="en-GB"/>
        </w:rPr>
        <w:t>položen</w:t>
      </w:r>
      <w:r w:rsidR="000C4ACF" w:rsidRPr="007B474F">
        <w:rPr>
          <w:rFonts w:ascii="Times New Roman" w:eastAsia="Times New Roman" w:hAnsi="Times New Roman" w:cs="Times New Roman"/>
          <w:color w:val="000000"/>
          <w:sz w:val="24"/>
          <w:szCs w:val="24"/>
          <w:lang w:eastAsia="en-GB"/>
        </w:rPr>
        <w:t>a</w:t>
      </w:r>
      <w:r w:rsidRPr="007B474F">
        <w:rPr>
          <w:rFonts w:ascii="Times New Roman" w:eastAsia="Times New Roman" w:hAnsi="Times New Roman" w:cs="Times New Roman"/>
          <w:color w:val="000000"/>
          <w:sz w:val="24"/>
          <w:szCs w:val="24"/>
          <w:lang w:eastAsia="en-GB"/>
        </w:rPr>
        <w:t xml:space="preserve"> sto dvadeset </w:t>
      </w:r>
      <w:r w:rsidR="000C4ACF" w:rsidRPr="007B474F">
        <w:rPr>
          <w:rFonts w:ascii="Times New Roman" w:eastAsia="Times New Roman" w:hAnsi="Times New Roman" w:cs="Times New Roman"/>
          <w:color w:val="000000"/>
          <w:sz w:val="24"/>
          <w:szCs w:val="24"/>
          <w:lang w:eastAsia="en-GB"/>
        </w:rPr>
        <w:t>i osma</w:t>
      </w:r>
      <w:r w:rsidRPr="007B474F">
        <w:rPr>
          <w:rFonts w:ascii="Times New Roman" w:eastAsia="Times New Roman" w:hAnsi="Times New Roman" w:cs="Times New Roman"/>
          <w:color w:val="000000"/>
          <w:sz w:val="24"/>
          <w:szCs w:val="24"/>
          <w:lang w:eastAsia="en-GB"/>
        </w:rPr>
        <w:t xml:space="preserve"> </w:t>
      </w:r>
      <w:r w:rsidR="000C4ACF" w:rsidRPr="007B474F">
        <w:rPr>
          <w:rFonts w:ascii="Times New Roman" w:eastAsia="Times New Roman" w:hAnsi="Times New Roman" w:cs="Times New Roman"/>
          <w:color w:val="000000"/>
          <w:sz w:val="24"/>
          <w:szCs w:val="24"/>
          <w:lang w:eastAsia="en-GB"/>
        </w:rPr>
        <w:t xml:space="preserve">isprava </w:t>
      </w:r>
      <w:r w:rsidRPr="007B474F">
        <w:rPr>
          <w:rFonts w:ascii="Times New Roman" w:eastAsia="Times New Roman" w:hAnsi="Times New Roman" w:cs="Times New Roman"/>
          <w:color w:val="000000"/>
          <w:sz w:val="24"/>
          <w:szCs w:val="24"/>
          <w:lang w:eastAsia="en-GB"/>
        </w:rPr>
        <w:t>o ratifikaciji.</w:t>
      </w:r>
    </w:p>
    <w:p w14:paraId="4E51C176"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31779D9D" w14:textId="0C041356" w:rsidR="00DD1FA8" w:rsidRPr="007B474F" w:rsidRDefault="00DD1FA8"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 xml:space="preserve">Glavni tajnik </w:t>
      </w:r>
      <w:r w:rsidR="000C4ACF" w:rsidRPr="007B474F">
        <w:rPr>
          <w:rFonts w:ascii="Times New Roman" w:eastAsia="Times New Roman" w:hAnsi="Times New Roman" w:cs="Times New Roman"/>
          <w:color w:val="000000"/>
          <w:sz w:val="24"/>
          <w:szCs w:val="24"/>
          <w:lang w:eastAsia="en-GB"/>
        </w:rPr>
        <w:t>odmah obavješćuje</w:t>
      </w:r>
      <w:r w:rsidRPr="007B474F">
        <w:rPr>
          <w:rFonts w:ascii="Times New Roman" w:eastAsia="Times New Roman" w:hAnsi="Times New Roman" w:cs="Times New Roman"/>
          <w:color w:val="000000"/>
          <w:sz w:val="24"/>
          <w:szCs w:val="24"/>
          <w:lang w:eastAsia="en-GB"/>
        </w:rPr>
        <w:t xml:space="preserve"> sve </w:t>
      </w:r>
      <w:r w:rsidR="000C4ACF" w:rsidRPr="007B474F">
        <w:rPr>
          <w:rFonts w:ascii="Times New Roman" w:eastAsia="Times New Roman" w:hAnsi="Times New Roman" w:cs="Times New Roman"/>
          <w:color w:val="000000"/>
          <w:sz w:val="24"/>
          <w:szCs w:val="24"/>
          <w:lang w:eastAsia="en-GB"/>
        </w:rPr>
        <w:t>d</w:t>
      </w:r>
      <w:r w:rsidRPr="007B474F">
        <w:rPr>
          <w:rFonts w:ascii="Times New Roman" w:eastAsia="Times New Roman" w:hAnsi="Times New Roman" w:cs="Times New Roman"/>
          <w:color w:val="000000"/>
          <w:sz w:val="24"/>
          <w:szCs w:val="24"/>
          <w:lang w:eastAsia="en-GB"/>
        </w:rPr>
        <w:t xml:space="preserve">ržave ugovornice o </w:t>
      </w:r>
      <w:r w:rsidR="00DA23F6">
        <w:rPr>
          <w:rFonts w:ascii="Times New Roman" w:eastAsia="Times New Roman" w:hAnsi="Times New Roman" w:cs="Times New Roman"/>
          <w:color w:val="000000"/>
          <w:sz w:val="24"/>
          <w:szCs w:val="24"/>
          <w:lang w:eastAsia="en-GB"/>
        </w:rPr>
        <w:t>datumu</w:t>
      </w:r>
      <w:r w:rsidRPr="007B474F">
        <w:rPr>
          <w:rFonts w:ascii="Times New Roman" w:eastAsia="Times New Roman" w:hAnsi="Times New Roman" w:cs="Times New Roman"/>
          <w:color w:val="000000"/>
          <w:sz w:val="24"/>
          <w:szCs w:val="24"/>
          <w:lang w:eastAsia="en-GB"/>
        </w:rPr>
        <w:t xml:space="preserve"> polaganja svak</w:t>
      </w:r>
      <w:r w:rsidR="0050081E" w:rsidRPr="007B474F">
        <w:rPr>
          <w:rFonts w:ascii="Times New Roman" w:eastAsia="Times New Roman" w:hAnsi="Times New Roman" w:cs="Times New Roman"/>
          <w:color w:val="000000"/>
          <w:sz w:val="24"/>
          <w:szCs w:val="24"/>
          <w:lang w:eastAsia="en-GB"/>
        </w:rPr>
        <w:t>e</w:t>
      </w:r>
      <w:r w:rsidRPr="007B474F">
        <w:rPr>
          <w:rFonts w:ascii="Times New Roman" w:eastAsia="Times New Roman" w:hAnsi="Times New Roman" w:cs="Times New Roman"/>
          <w:color w:val="000000"/>
          <w:sz w:val="24"/>
          <w:szCs w:val="24"/>
          <w:lang w:eastAsia="en-GB"/>
        </w:rPr>
        <w:t xml:space="preserve"> </w:t>
      </w:r>
      <w:r w:rsidR="0050081E" w:rsidRPr="007B474F">
        <w:rPr>
          <w:rFonts w:ascii="Times New Roman" w:eastAsia="Times New Roman" w:hAnsi="Times New Roman" w:cs="Times New Roman"/>
          <w:color w:val="000000"/>
          <w:sz w:val="24"/>
          <w:szCs w:val="24"/>
          <w:lang w:eastAsia="en-GB"/>
        </w:rPr>
        <w:t xml:space="preserve">isprave </w:t>
      </w:r>
      <w:r w:rsidRPr="007B474F">
        <w:rPr>
          <w:rFonts w:ascii="Times New Roman" w:eastAsia="Times New Roman" w:hAnsi="Times New Roman" w:cs="Times New Roman"/>
          <w:color w:val="000000"/>
          <w:sz w:val="24"/>
          <w:szCs w:val="24"/>
          <w:lang w:eastAsia="en-GB"/>
        </w:rPr>
        <w:t>o ratifikaciji Protokola.</w:t>
      </w:r>
    </w:p>
    <w:p w14:paraId="54E67064"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27729CCC" w14:textId="77777777" w:rsidR="00DD1FA8" w:rsidRPr="007B474F" w:rsidRDefault="00DD1FA8"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 xml:space="preserve">Glavni tajnik odmah </w:t>
      </w:r>
      <w:r w:rsidR="0050081E" w:rsidRPr="007B474F">
        <w:rPr>
          <w:rFonts w:ascii="Times New Roman" w:eastAsia="Times New Roman" w:hAnsi="Times New Roman" w:cs="Times New Roman"/>
          <w:color w:val="000000"/>
          <w:sz w:val="24"/>
          <w:szCs w:val="24"/>
          <w:lang w:eastAsia="en-GB"/>
        </w:rPr>
        <w:t>obavješćuje</w:t>
      </w:r>
      <w:r w:rsidRPr="007B474F">
        <w:rPr>
          <w:rFonts w:ascii="Times New Roman" w:eastAsia="Times New Roman" w:hAnsi="Times New Roman" w:cs="Times New Roman"/>
          <w:color w:val="000000"/>
          <w:sz w:val="24"/>
          <w:szCs w:val="24"/>
          <w:lang w:eastAsia="en-GB"/>
        </w:rPr>
        <w:t xml:space="preserve"> sve </w:t>
      </w:r>
      <w:r w:rsidR="0050081E" w:rsidRPr="007B474F">
        <w:rPr>
          <w:rFonts w:ascii="Times New Roman" w:eastAsia="Times New Roman" w:hAnsi="Times New Roman" w:cs="Times New Roman"/>
          <w:color w:val="000000"/>
          <w:sz w:val="24"/>
          <w:szCs w:val="24"/>
          <w:lang w:eastAsia="en-GB"/>
        </w:rPr>
        <w:t>d</w:t>
      </w:r>
      <w:r w:rsidRPr="007B474F">
        <w:rPr>
          <w:rFonts w:ascii="Times New Roman" w:eastAsia="Times New Roman" w:hAnsi="Times New Roman" w:cs="Times New Roman"/>
          <w:color w:val="000000"/>
          <w:sz w:val="24"/>
          <w:szCs w:val="24"/>
          <w:lang w:eastAsia="en-GB"/>
        </w:rPr>
        <w:t xml:space="preserve">ržave ugovornice spomenute Konvencije o </w:t>
      </w:r>
      <w:r w:rsidR="0050081E" w:rsidRPr="007B474F">
        <w:rPr>
          <w:rFonts w:ascii="Times New Roman" w:eastAsia="Times New Roman" w:hAnsi="Times New Roman" w:cs="Times New Roman"/>
          <w:color w:val="000000"/>
          <w:sz w:val="24"/>
          <w:szCs w:val="24"/>
          <w:lang w:eastAsia="en-GB"/>
        </w:rPr>
        <w:t>datumu</w:t>
      </w:r>
      <w:r w:rsidRPr="007B474F">
        <w:rPr>
          <w:rFonts w:ascii="Times New Roman" w:eastAsia="Times New Roman" w:hAnsi="Times New Roman" w:cs="Times New Roman"/>
          <w:color w:val="000000"/>
          <w:sz w:val="24"/>
          <w:szCs w:val="24"/>
          <w:lang w:eastAsia="en-GB"/>
        </w:rPr>
        <w:t xml:space="preserve"> stupanja na snagu</w:t>
      </w:r>
      <w:r w:rsidR="0050081E" w:rsidRPr="007B474F">
        <w:rPr>
          <w:rFonts w:ascii="Times New Roman" w:eastAsia="Times New Roman" w:hAnsi="Times New Roman" w:cs="Times New Roman"/>
          <w:color w:val="000000"/>
          <w:sz w:val="24"/>
          <w:szCs w:val="24"/>
          <w:lang w:eastAsia="en-GB"/>
        </w:rPr>
        <w:t xml:space="preserve"> Protokola</w:t>
      </w:r>
      <w:r w:rsidRPr="007B474F">
        <w:rPr>
          <w:rFonts w:ascii="Times New Roman" w:eastAsia="Times New Roman" w:hAnsi="Times New Roman" w:cs="Times New Roman"/>
          <w:color w:val="000000"/>
          <w:sz w:val="24"/>
          <w:szCs w:val="24"/>
          <w:lang w:eastAsia="en-GB"/>
        </w:rPr>
        <w:t>.</w:t>
      </w:r>
    </w:p>
    <w:p w14:paraId="72F60A3C" w14:textId="77777777" w:rsidR="00DD1FA8" w:rsidRDefault="00DD1FA8" w:rsidP="007B474F">
      <w:pPr>
        <w:suppressAutoHyphens w:val="0"/>
        <w:spacing w:after="0" w:line="240" w:lineRule="auto"/>
        <w:ind w:left="1560" w:hanging="426"/>
        <w:jc w:val="both"/>
        <w:rPr>
          <w:rFonts w:ascii="Times New Roman" w:eastAsia="Times New Roman" w:hAnsi="Times New Roman" w:cs="Times New Roman"/>
          <w:color w:val="000000"/>
          <w:sz w:val="24"/>
          <w:szCs w:val="24"/>
          <w:lang w:eastAsia="en-GB"/>
        </w:rPr>
      </w:pPr>
    </w:p>
    <w:p w14:paraId="63F38E9D" w14:textId="1195DA5F" w:rsidR="00DD1FA8" w:rsidRPr="007B474F" w:rsidRDefault="0050081E" w:rsidP="007B474F">
      <w:pPr>
        <w:pStyle w:val="ListParagraph"/>
        <w:numPr>
          <w:ilvl w:val="0"/>
          <w:numId w:val="10"/>
        </w:numPr>
        <w:spacing w:after="0" w:line="240" w:lineRule="auto"/>
        <w:ind w:left="1560" w:hanging="426"/>
        <w:jc w:val="both"/>
        <w:rPr>
          <w:rFonts w:ascii="Times New Roman" w:eastAsia="Times New Roman" w:hAnsi="Times New Roman" w:cs="Times New Roman"/>
          <w:sz w:val="24"/>
          <w:szCs w:val="24"/>
          <w:lang w:eastAsia="en-GB"/>
        </w:rPr>
      </w:pPr>
      <w:r w:rsidRPr="007B474F">
        <w:rPr>
          <w:rFonts w:ascii="Times New Roman" w:eastAsia="Times New Roman" w:hAnsi="Times New Roman" w:cs="Times New Roman"/>
          <w:color w:val="000000"/>
          <w:sz w:val="24"/>
          <w:szCs w:val="24"/>
          <w:lang w:eastAsia="en-GB"/>
        </w:rPr>
        <w:t>U odnosu na bilo koju</w:t>
      </w:r>
      <w:r w:rsidR="00DD1FA8" w:rsidRPr="007B474F">
        <w:rPr>
          <w:rFonts w:ascii="Times New Roman" w:eastAsia="Times New Roman" w:hAnsi="Times New Roman" w:cs="Times New Roman"/>
          <w:color w:val="000000"/>
          <w:sz w:val="24"/>
          <w:szCs w:val="24"/>
          <w:lang w:eastAsia="en-GB"/>
        </w:rPr>
        <w:t xml:space="preserve"> </w:t>
      </w:r>
      <w:r w:rsidRPr="007B474F">
        <w:rPr>
          <w:rFonts w:ascii="Times New Roman" w:eastAsia="Times New Roman" w:hAnsi="Times New Roman" w:cs="Times New Roman"/>
          <w:color w:val="000000"/>
          <w:sz w:val="24"/>
          <w:szCs w:val="24"/>
          <w:lang w:eastAsia="en-GB"/>
        </w:rPr>
        <w:t>d</w:t>
      </w:r>
      <w:r w:rsidR="00DD1FA8" w:rsidRPr="007B474F">
        <w:rPr>
          <w:rFonts w:ascii="Times New Roman" w:eastAsia="Times New Roman" w:hAnsi="Times New Roman" w:cs="Times New Roman"/>
          <w:color w:val="000000"/>
          <w:sz w:val="24"/>
          <w:szCs w:val="24"/>
          <w:lang w:eastAsia="en-GB"/>
        </w:rPr>
        <w:t>ržav</w:t>
      </w:r>
      <w:r w:rsidRPr="007B474F">
        <w:rPr>
          <w:rFonts w:ascii="Times New Roman" w:eastAsia="Times New Roman" w:hAnsi="Times New Roman" w:cs="Times New Roman"/>
          <w:color w:val="000000"/>
          <w:sz w:val="24"/>
          <w:szCs w:val="24"/>
          <w:lang w:eastAsia="en-GB"/>
        </w:rPr>
        <w:t>u</w:t>
      </w:r>
      <w:r w:rsidR="00DD1FA8" w:rsidRPr="007B474F">
        <w:rPr>
          <w:rFonts w:ascii="Times New Roman" w:eastAsia="Times New Roman" w:hAnsi="Times New Roman" w:cs="Times New Roman"/>
          <w:color w:val="000000"/>
          <w:sz w:val="24"/>
          <w:szCs w:val="24"/>
          <w:lang w:eastAsia="en-GB"/>
        </w:rPr>
        <w:t xml:space="preserve"> ugovornic</w:t>
      </w:r>
      <w:r w:rsidRPr="007B474F">
        <w:rPr>
          <w:rFonts w:ascii="Times New Roman" w:eastAsia="Times New Roman" w:hAnsi="Times New Roman" w:cs="Times New Roman"/>
          <w:color w:val="000000"/>
          <w:sz w:val="24"/>
          <w:szCs w:val="24"/>
          <w:lang w:eastAsia="en-GB"/>
        </w:rPr>
        <w:t>u</w:t>
      </w:r>
      <w:r w:rsidR="00DD1FA8" w:rsidRPr="007B474F">
        <w:rPr>
          <w:rFonts w:ascii="Times New Roman" w:eastAsia="Times New Roman" w:hAnsi="Times New Roman" w:cs="Times New Roman"/>
          <w:color w:val="000000"/>
          <w:sz w:val="24"/>
          <w:szCs w:val="24"/>
          <w:lang w:eastAsia="en-GB"/>
        </w:rPr>
        <w:t xml:space="preserve"> koja ratificira Protokol nakon</w:t>
      </w:r>
      <w:r w:rsidR="009B40BE">
        <w:rPr>
          <w:rFonts w:ascii="Times New Roman" w:eastAsia="Times New Roman" w:hAnsi="Times New Roman" w:cs="Times New Roman"/>
          <w:color w:val="000000"/>
          <w:sz w:val="24"/>
          <w:szCs w:val="24"/>
          <w:lang w:eastAsia="en-GB"/>
        </w:rPr>
        <w:t xml:space="preserve"> gore</w:t>
      </w:r>
      <w:r w:rsidR="00DD1FA8" w:rsidRPr="007B474F">
        <w:rPr>
          <w:rFonts w:ascii="Times New Roman" w:eastAsia="Times New Roman" w:hAnsi="Times New Roman" w:cs="Times New Roman"/>
          <w:color w:val="000000"/>
          <w:sz w:val="24"/>
          <w:szCs w:val="24"/>
          <w:lang w:eastAsia="en-GB"/>
        </w:rPr>
        <w:t xml:space="preserve"> navedenog datuma, Protokol </w:t>
      </w:r>
      <w:r w:rsidRPr="007B474F">
        <w:rPr>
          <w:rFonts w:ascii="Times New Roman" w:eastAsia="Times New Roman" w:hAnsi="Times New Roman" w:cs="Times New Roman"/>
          <w:color w:val="000000"/>
          <w:sz w:val="24"/>
          <w:szCs w:val="24"/>
          <w:lang w:eastAsia="en-GB"/>
        </w:rPr>
        <w:t xml:space="preserve">stupa </w:t>
      </w:r>
      <w:r w:rsidR="00DD1FA8" w:rsidRPr="007B474F">
        <w:rPr>
          <w:rFonts w:ascii="Times New Roman" w:eastAsia="Times New Roman" w:hAnsi="Times New Roman" w:cs="Times New Roman"/>
          <w:color w:val="000000"/>
          <w:sz w:val="24"/>
          <w:szCs w:val="24"/>
          <w:lang w:eastAsia="en-GB"/>
        </w:rPr>
        <w:t xml:space="preserve">na snagu nakon polaganja </w:t>
      </w:r>
      <w:r w:rsidRPr="007B474F">
        <w:rPr>
          <w:rFonts w:ascii="Times New Roman" w:eastAsia="Times New Roman" w:hAnsi="Times New Roman" w:cs="Times New Roman"/>
          <w:color w:val="000000"/>
          <w:sz w:val="24"/>
          <w:szCs w:val="24"/>
          <w:lang w:eastAsia="en-GB"/>
        </w:rPr>
        <w:t xml:space="preserve">njezine isprave </w:t>
      </w:r>
      <w:r w:rsidR="00DD1FA8" w:rsidRPr="007B474F">
        <w:rPr>
          <w:rFonts w:ascii="Times New Roman" w:eastAsia="Times New Roman" w:hAnsi="Times New Roman" w:cs="Times New Roman"/>
          <w:color w:val="000000"/>
          <w:sz w:val="24"/>
          <w:szCs w:val="24"/>
          <w:lang w:eastAsia="en-GB"/>
        </w:rPr>
        <w:t>o ratifikaciji kod Organizacije međunarodnog civilnog zrakoplovstva.</w:t>
      </w:r>
    </w:p>
    <w:p w14:paraId="11B30FC1" w14:textId="77777777" w:rsidR="00DD1FA8" w:rsidRPr="0099765F" w:rsidRDefault="00DD1FA8" w:rsidP="00DD1FA8">
      <w:pPr>
        <w:suppressAutoHyphens w:val="0"/>
        <w:spacing w:after="0" w:line="240" w:lineRule="auto"/>
        <w:rPr>
          <w:rFonts w:ascii="Times New Roman" w:eastAsia="Times New Roman" w:hAnsi="Times New Roman" w:cs="Times New Roman"/>
          <w:sz w:val="24"/>
          <w:szCs w:val="24"/>
          <w:lang w:eastAsia="en-GB"/>
        </w:rPr>
      </w:pPr>
    </w:p>
    <w:p w14:paraId="1D70161D" w14:textId="77777777" w:rsidR="00DD1FA8" w:rsidRPr="0099765F" w:rsidRDefault="00DD1FA8" w:rsidP="00DD1FA8">
      <w:pPr>
        <w:suppressAutoHyphens w:val="0"/>
        <w:spacing w:after="0" w:line="240" w:lineRule="auto"/>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SUKLADNO, prema gore navedenoj odluci Skupštine,</w:t>
      </w:r>
    </w:p>
    <w:p w14:paraId="700D1672" w14:textId="77777777" w:rsidR="00DD1FA8" w:rsidRDefault="00DD1FA8" w:rsidP="00DD1FA8">
      <w:pPr>
        <w:suppressAutoHyphens w:val="0"/>
        <w:spacing w:after="0" w:line="240" w:lineRule="auto"/>
        <w:jc w:val="both"/>
        <w:rPr>
          <w:rFonts w:ascii="Times New Roman" w:eastAsia="Times New Roman" w:hAnsi="Times New Roman" w:cs="Times New Roman"/>
          <w:color w:val="000000"/>
          <w:sz w:val="24"/>
          <w:szCs w:val="24"/>
          <w:lang w:eastAsia="en-GB"/>
        </w:rPr>
      </w:pPr>
    </w:p>
    <w:p w14:paraId="4123114B" w14:textId="13667900" w:rsidR="00DD1FA8" w:rsidRPr="0099765F" w:rsidRDefault="00DD1FA8" w:rsidP="00B015E4">
      <w:pPr>
        <w:suppressAutoHyphens w:val="0"/>
        <w:spacing w:after="0" w:line="240" w:lineRule="auto"/>
        <w:ind w:firstLine="709"/>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 xml:space="preserve">ovaj Protokol sastavio je </w:t>
      </w:r>
      <w:r w:rsidR="0050081E">
        <w:rPr>
          <w:rFonts w:ascii="Times New Roman" w:eastAsia="Times New Roman" w:hAnsi="Times New Roman" w:cs="Times New Roman"/>
          <w:color w:val="000000"/>
          <w:sz w:val="24"/>
          <w:szCs w:val="24"/>
          <w:lang w:eastAsia="en-GB"/>
        </w:rPr>
        <w:t>g</w:t>
      </w:r>
      <w:r w:rsidRPr="0099765F">
        <w:rPr>
          <w:rFonts w:ascii="Times New Roman" w:eastAsia="Times New Roman" w:hAnsi="Times New Roman" w:cs="Times New Roman"/>
          <w:color w:val="000000"/>
          <w:sz w:val="24"/>
          <w:szCs w:val="24"/>
          <w:lang w:eastAsia="en-GB"/>
        </w:rPr>
        <w:t>lavni tajnik Organizacije</w:t>
      </w:r>
      <w:r w:rsidR="00AC257F">
        <w:rPr>
          <w:rFonts w:ascii="Times New Roman" w:eastAsia="Times New Roman" w:hAnsi="Times New Roman" w:cs="Times New Roman"/>
          <w:color w:val="000000"/>
          <w:sz w:val="24"/>
          <w:szCs w:val="24"/>
          <w:lang w:eastAsia="en-GB"/>
        </w:rPr>
        <w:t>.</w:t>
      </w:r>
    </w:p>
    <w:p w14:paraId="795B4A14" w14:textId="77777777" w:rsidR="00DD1FA8" w:rsidRDefault="00DD1FA8" w:rsidP="00DD1FA8">
      <w:pPr>
        <w:suppressAutoHyphens w:val="0"/>
        <w:spacing w:after="0" w:line="240" w:lineRule="auto"/>
        <w:ind w:left="720" w:hanging="720"/>
        <w:jc w:val="both"/>
        <w:rPr>
          <w:rFonts w:ascii="Times New Roman" w:eastAsia="Times New Roman" w:hAnsi="Times New Roman" w:cs="Times New Roman"/>
          <w:color w:val="000000"/>
          <w:sz w:val="24"/>
          <w:szCs w:val="24"/>
          <w:lang w:eastAsia="en-GB"/>
        </w:rPr>
      </w:pPr>
    </w:p>
    <w:p w14:paraId="3E35C752" w14:textId="0C72181B" w:rsidR="00DD1FA8" w:rsidRPr="0099765F" w:rsidRDefault="00DD1FA8" w:rsidP="00DD1FA8">
      <w:pPr>
        <w:suppressAutoHyphens w:val="0"/>
        <w:spacing w:after="0" w:line="240" w:lineRule="auto"/>
        <w:ind w:left="709" w:hanging="709"/>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 xml:space="preserve">U POTVRDU TOGA, </w:t>
      </w:r>
      <w:r w:rsidR="0050081E">
        <w:rPr>
          <w:rFonts w:ascii="Times New Roman" w:eastAsia="Times New Roman" w:hAnsi="Times New Roman" w:cs="Times New Roman"/>
          <w:color w:val="000000"/>
          <w:sz w:val="24"/>
          <w:szCs w:val="24"/>
          <w:lang w:eastAsia="en-GB"/>
        </w:rPr>
        <w:t>p</w:t>
      </w:r>
      <w:r w:rsidRPr="0099765F">
        <w:rPr>
          <w:rFonts w:ascii="Times New Roman" w:eastAsia="Times New Roman" w:hAnsi="Times New Roman" w:cs="Times New Roman"/>
          <w:color w:val="000000"/>
          <w:sz w:val="24"/>
          <w:szCs w:val="24"/>
          <w:lang w:eastAsia="en-GB"/>
        </w:rPr>
        <w:t xml:space="preserve">redsjednik i </w:t>
      </w:r>
      <w:r w:rsidR="0050081E">
        <w:rPr>
          <w:rFonts w:ascii="Times New Roman" w:eastAsia="Times New Roman" w:hAnsi="Times New Roman" w:cs="Times New Roman"/>
          <w:color w:val="000000"/>
          <w:sz w:val="24"/>
          <w:szCs w:val="24"/>
          <w:lang w:eastAsia="en-GB"/>
        </w:rPr>
        <w:t>g</w:t>
      </w:r>
      <w:r w:rsidRPr="0099765F">
        <w:rPr>
          <w:rFonts w:ascii="Times New Roman" w:eastAsia="Times New Roman" w:hAnsi="Times New Roman" w:cs="Times New Roman"/>
          <w:color w:val="000000"/>
          <w:sz w:val="24"/>
          <w:szCs w:val="24"/>
          <w:lang w:eastAsia="en-GB"/>
        </w:rPr>
        <w:t xml:space="preserve">lavni tajnik </w:t>
      </w:r>
      <w:r w:rsidR="00881BE7">
        <w:rPr>
          <w:rFonts w:ascii="Times New Roman" w:eastAsia="Times New Roman" w:hAnsi="Times New Roman" w:cs="Times New Roman"/>
          <w:color w:val="000000"/>
          <w:sz w:val="24"/>
          <w:szCs w:val="24"/>
          <w:lang w:eastAsia="en-GB"/>
        </w:rPr>
        <w:t xml:space="preserve">gore navedenog </w:t>
      </w:r>
      <w:r w:rsidRPr="0099765F">
        <w:rPr>
          <w:rFonts w:ascii="Times New Roman" w:eastAsia="Times New Roman" w:hAnsi="Times New Roman" w:cs="Times New Roman"/>
          <w:color w:val="000000"/>
          <w:sz w:val="24"/>
          <w:szCs w:val="24"/>
          <w:lang w:eastAsia="en-GB"/>
        </w:rPr>
        <w:t>trideset</w:t>
      </w:r>
      <w:r w:rsidRPr="00501C6B">
        <w:rPr>
          <w:rFonts w:ascii="Times New Roman" w:eastAsia="Times New Roman" w:hAnsi="Times New Roman" w:cs="Times New Roman"/>
          <w:color w:val="000000"/>
          <w:sz w:val="24"/>
          <w:szCs w:val="24"/>
          <w:lang w:eastAsia="en-GB"/>
        </w:rPr>
        <w:t xml:space="preserve"> </w:t>
      </w:r>
      <w:r w:rsidR="0050081E">
        <w:rPr>
          <w:rFonts w:ascii="Times New Roman" w:eastAsia="Times New Roman" w:hAnsi="Times New Roman" w:cs="Times New Roman"/>
          <w:color w:val="000000"/>
          <w:sz w:val="24"/>
          <w:szCs w:val="24"/>
          <w:lang w:eastAsia="en-GB"/>
        </w:rPr>
        <w:t xml:space="preserve">i </w:t>
      </w:r>
      <w:r w:rsidRPr="00501C6B">
        <w:rPr>
          <w:rFonts w:ascii="Times New Roman" w:eastAsia="Times New Roman" w:hAnsi="Times New Roman" w:cs="Times New Roman"/>
          <w:color w:val="000000"/>
          <w:sz w:val="24"/>
          <w:szCs w:val="24"/>
          <w:lang w:eastAsia="en-GB"/>
        </w:rPr>
        <w:t>devetog</w:t>
      </w:r>
      <w:r w:rsidRPr="0099765F">
        <w:rPr>
          <w:rFonts w:ascii="Times New Roman" w:eastAsia="Times New Roman" w:hAnsi="Times New Roman" w:cs="Times New Roman"/>
          <w:color w:val="000000"/>
          <w:sz w:val="24"/>
          <w:szCs w:val="24"/>
          <w:lang w:eastAsia="en-GB"/>
        </w:rPr>
        <w:t xml:space="preserve"> zasjedanja Skupštine Organizacije međunarodnog civilnog zrakoplovstva, koje je za to ovlastila Skupština, potpisuju ovaj Protokol.</w:t>
      </w:r>
    </w:p>
    <w:p w14:paraId="302C578D" w14:textId="77777777" w:rsidR="00DD1FA8" w:rsidRDefault="00DD1FA8" w:rsidP="00DD1FA8">
      <w:pPr>
        <w:suppressAutoHyphens w:val="0"/>
        <w:spacing w:after="0" w:line="240" w:lineRule="auto"/>
        <w:ind w:firstLine="720"/>
        <w:jc w:val="both"/>
        <w:rPr>
          <w:rFonts w:ascii="Times New Roman" w:eastAsia="Times New Roman" w:hAnsi="Times New Roman" w:cs="Times New Roman"/>
          <w:color w:val="000000"/>
          <w:sz w:val="24"/>
          <w:szCs w:val="24"/>
          <w:lang w:eastAsia="en-GB"/>
        </w:rPr>
      </w:pPr>
    </w:p>
    <w:p w14:paraId="30278FFE" w14:textId="0F49F60A" w:rsidR="00DD1FA8" w:rsidRPr="0099765F" w:rsidRDefault="00DD1FA8" w:rsidP="00DD1FA8">
      <w:pPr>
        <w:suppressAutoHyphens w:val="0"/>
        <w:spacing w:after="0" w:line="240" w:lineRule="auto"/>
        <w:ind w:left="709" w:hanging="709"/>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SASTAVLJENO</w:t>
      </w:r>
      <w:r w:rsidRPr="00501C6B">
        <w:rPr>
          <w:rFonts w:ascii="Times New Roman" w:eastAsia="Times New Roman" w:hAnsi="Times New Roman" w:cs="Times New Roman"/>
          <w:color w:val="000000"/>
          <w:sz w:val="24"/>
          <w:szCs w:val="24"/>
          <w:lang w:eastAsia="en-GB"/>
        </w:rPr>
        <w:t xml:space="preserve"> u Montrealu šestog </w:t>
      </w:r>
      <w:r w:rsidRPr="0099765F">
        <w:rPr>
          <w:rFonts w:ascii="Times New Roman" w:eastAsia="Times New Roman" w:hAnsi="Times New Roman" w:cs="Times New Roman"/>
          <w:color w:val="000000"/>
          <w:sz w:val="24"/>
          <w:szCs w:val="24"/>
          <w:lang w:eastAsia="en-GB"/>
        </w:rPr>
        <w:t xml:space="preserve">dana mjeseca listopada dvije tisuće šesnaeste godine, u jednom </w:t>
      </w:r>
      <w:r w:rsidR="00812E8D">
        <w:rPr>
          <w:rFonts w:ascii="Times New Roman" w:eastAsia="Times New Roman" w:hAnsi="Times New Roman" w:cs="Times New Roman"/>
          <w:color w:val="000000"/>
          <w:sz w:val="24"/>
          <w:szCs w:val="24"/>
          <w:lang w:eastAsia="en-GB"/>
        </w:rPr>
        <w:t>izvorniku</w:t>
      </w:r>
      <w:r w:rsidRPr="0099765F">
        <w:rPr>
          <w:rFonts w:ascii="Times New Roman" w:eastAsia="Times New Roman" w:hAnsi="Times New Roman" w:cs="Times New Roman"/>
          <w:color w:val="000000"/>
          <w:sz w:val="24"/>
          <w:szCs w:val="24"/>
          <w:lang w:eastAsia="en-GB"/>
        </w:rPr>
        <w:t xml:space="preserve"> na engleskom, arapskom, kineskom, francuskom, </w:t>
      </w:r>
      <w:r w:rsidRPr="0099765F">
        <w:rPr>
          <w:rFonts w:ascii="Times New Roman" w:eastAsia="Times New Roman" w:hAnsi="Times New Roman" w:cs="Times New Roman"/>
          <w:color w:val="000000"/>
          <w:sz w:val="24"/>
          <w:szCs w:val="24"/>
          <w:lang w:eastAsia="en-GB"/>
        </w:rPr>
        <w:lastRenderedPageBreak/>
        <w:t xml:space="preserve">ruskom i španjolskom jeziku, </w:t>
      </w:r>
      <w:r w:rsidR="00944329">
        <w:rPr>
          <w:rFonts w:ascii="Times New Roman" w:eastAsia="Times New Roman" w:hAnsi="Times New Roman" w:cs="Times New Roman"/>
          <w:color w:val="000000"/>
          <w:sz w:val="24"/>
          <w:szCs w:val="24"/>
          <w:lang w:eastAsia="en-GB"/>
        </w:rPr>
        <w:t>pri čemu su svi tekstovi jednako vjerodostojni</w:t>
      </w:r>
      <w:r w:rsidRPr="0099765F">
        <w:rPr>
          <w:rFonts w:ascii="Times New Roman" w:eastAsia="Times New Roman" w:hAnsi="Times New Roman" w:cs="Times New Roman"/>
          <w:color w:val="000000"/>
          <w:sz w:val="24"/>
          <w:szCs w:val="24"/>
          <w:lang w:eastAsia="en-GB"/>
        </w:rPr>
        <w:t xml:space="preserve">. Ovaj Protokol </w:t>
      </w:r>
      <w:r w:rsidR="00153D08">
        <w:rPr>
          <w:rFonts w:ascii="Times New Roman" w:eastAsia="Times New Roman" w:hAnsi="Times New Roman" w:cs="Times New Roman"/>
          <w:color w:val="000000"/>
          <w:sz w:val="24"/>
          <w:szCs w:val="24"/>
          <w:lang w:eastAsia="en-GB"/>
        </w:rPr>
        <w:t xml:space="preserve">ostaje </w:t>
      </w:r>
      <w:r w:rsidRPr="0099765F">
        <w:rPr>
          <w:rFonts w:ascii="Times New Roman" w:eastAsia="Times New Roman" w:hAnsi="Times New Roman" w:cs="Times New Roman"/>
          <w:color w:val="000000"/>
          <w:sz w:val="24"/>
          <w:szCs w:val="24"/>
          <w:lang w:eastAsia="en-GB"/>
        </w:rPr>
        <w:t xml:space="preserve">pohranjen u arhivu Organizacije međunarodnog civilnog zrakoplovstva, a njegove ovjerene </w:t>
      </w:r>
      <w:r w:rsidR="00153D08">
        <w:rPr>
          <w:rFonts w:ascii="Times New Roman" w:eastAsia="Times New Roman" w:hAnsi="Times New Roman" w:cs="Times New Roman"/>
          <w:color w:val="000000"/>
          <w:sz w:val="24"/>
          <w:szCs w:val="24"/>
          <w:lang w:eastAsia="en-GB"/>
        </w:rPr>
        <w:t>preslike</w:t>
      </w:r>
      <w:r w:rsidRPr="0099765F">
        <w:rPr>
          <w:rFonts w:ascii="Times New Roman" w:eastAsia="Times New Roman" w:hAnsi="Times New Roman" w:cs="Times New Roman"/>
          <w:color w:val="000000"/>
          <w:sz w:val="24"/>
          <w:szCs w:val="24"/>
          <w:lang w:eastAsia="en-GB"/>
        </w:rPr>
        <w:t xml:space="preserve"> Glavni tajnik Organizacije </w:t>
      </w:r>
      <w:r w:rsidR="00153D08">
        <w:rPr>
          <w:rFonts w:ascii="Times New Roman" w:eastAsia="Times New Roman" w:hAnsi="Times New Roman" w:cs="Times New Roman"/>
          <w:color w:val="000000"/>
          <w:sz w:val="24"/>
          <w:szCs w:val="24"/>
          <w:lang w:eastAsia="en-GB"/>
        </w:rPr>
        <w:t xml:space="preserve">prosljeđuje </w:t>
      </w:r>
      <w:r w:rsidRPr="0099765F">
        <w:rPr>
          <w:rFonts w:ascii="Times New Roman" w:eastAsia="Times New Roman" w:hAnsi="Times New Roman" w:cs="Times New Roman"/>
          <w:color w:val="000000"/>
          <w:sz w:val="24"/>
          <w:szCs w:val="24"/>
          <w:lang w:eastAsia="en-GB"/>
        </w:rPr>
        <w:t xml:space="preserve">svim </w:t>
      </w:r>
      <w:r w:rsidR="00153D08">
        <w:rPr>
          <w:rFonts w:ascii="Times New Roman" w:eastAsia="Times New Roman" w:hAnsi="Times New Roman" w:cs="Times New Roman"/>
          <w:color w:val="000000"/>
          <w:sz w:val="24"/>
          <w:szCs w:val="24"/>
          <w:lang w:eastAsia="en-GB"/>
        </w:rPr>
        <w:t>d</w:t>
      </w:r>
      <w:r w:rsidRPr="0099765F">
        <w:rPr>
          <w:rFonts w:ascii="Times New Roman" w:eastAsia="Times New Roman" w:hAnsi="Times New Roman" w:cs="Times New Roman"/>
          <w:color w:val="000000"/>
          <w:sz w:val="24"/>
          <w:szCs w:val="24"/>
          <w:lang w:eastAsia="en-GB"/>
        </w:rPr>
        <w:t>ržavama ugovornicama Konvencije o međunarodnom civilnom zrakoplovstvu sastavljene u Chicagu, 7. prosinca 1944.</w:t>
      </w:r>
    </w:p>
    <w:p w14:paraId="78CBDFF5" w14:textId="77777777" w:rsidR="00DD1FA8" w:rsidRDefault="00DD1FA8" w:rsidP="00501C6B">
      <w:pPr>
        <w:spacing w:after="0" w:line="240" w:lineRule="auto"/>
        <w:jc w:val="both"/>
        <w:rPr>
          <w:rFonts w:ascii="Times New Roman" w:eastAsia="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701"/>
        <w:gridCol w:w="3538"/>
      </w:tblGrid>
      <w:tr w:rsidR="00B015E4" w14:paraId="750FF1B7" w14:textId="77777777" w:rsidTr="00D038B4">
        <w:tc>
          <w:tcPr>
            <w:tcW w:w="3823" w:type="dxa"/>
          </w:tcPr>
          <w:p w14:paraId="1D5E583E" w14:textId="77777777" w:rsidR="00B015E4" w:rsidRDefault="00B015E4" w:rsidP="00D038B4">
            <w:pPr>
              <w:spacing w:after="0" w:line="240" w:lineRule="auto"/>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A. Abdul Rahman</w:t>
            </w:r>
          </w:p>
        </w:tc>
        <w:tc>
          <w:tcPr>
            <w:tcW w:w="1701" w:type="dxa"/>
          </w:tcPr>
          <w:p w14:paraId="476BF40D" w14:textId="77777777" w:rsidR="00B015E4" w:rsidRDefault="00B015E4" w:rsidP="00D038B4">
            <w:pPr>
              <w:spacing w:after="0" w:line="240" w:lineRule="auto"/>
              <w:jc w:val="both"/>
              <w:rPr>
                <w:rFonts w:ascii="Times New Roman" w:eastAsia="Times New Roman" w:hAnsi="Times New Roman" w:cs="Times New Roman"/>
                <w:b/>
                <w:sz w:val="24"/>
                <w:szCs w:val="24"/>
              </w:rPr>
            </w:pPr>
          </w:p>
        </w:tc>
        <w:tc>
          <w:tcPr>
            <w:tcW w:w="3538" w:type="dxa"/>
          </w:tcPr>
          <w:p w14:paraId="137E730A" w14:textId="77777777" w:rsidR="00B015E4" w:rsidRDefault="00B015E4" w:rsidP="00D038B4">
            <w:pPr>
              <w:spacing w:after="0" w:line="240" w:lineRule="auto"/>
              <w:jc w:val="right"/>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F. Liu</w:t>
            </w:r>
          </w:p>
        </w:tc>
      </w:tr>
      <w:tr w:rsidR="00B015E4" w14:paraId="5BFFB592" w14:textId="77777777" w:rsidTr="00D038B4">
        <w:tc>
          <w:tcPr>
            <w:tcW w:w="3823" w:type="dxa"/>
          </w:tcPr>
          <w:p w14:paraId="7FB8E453" w14:textId="5EC0D13C" w:rsidR="00B015E4" w:rsidRPr="00B015E4" w:rsidRDefault="00B015E4" w:rsidP="00B015E4">
            <w:pPr>
              <w:spacing w:after="0" w:line="240" w:lineRule="auto"/>
              <w:rPr>
                <w:rFonts w:ascii="Times New Roman" w:eastAsia="Times New Roman" w:hAnsi="Times New Roman" w:cs="Times New Roman"/>
                <w:i/>
                <w:sz w:val="24"/>
                <w:szCs w:val="24"/>
              </w:rPr>
            </w:pPr>
            <w:r w:rsidRPr="00DE3880">
              <w:rPr>
                <w:rFonts w:ascii="Times New Roman" w:eastAsia="Times New Roman" w:hAnsi="Times New Roman" w:cs="Times New Roman"/>
                <w:i/>
                <w:sz w:val="24"/>
                <w:szCs w:val="24"/>
              </w:rPr>
              <w:t xml:space="preserve">Predsjednik </w:t>
            </w:r>
            <w:r w:rsidRPr="00DE3880">
              <w:rPr>
                <w:rFonts w:ascii="Times New Roman" w:eastAsia="Times New Roman" w:hAnsi="Times New Roman" w:cs="Times New Roman"/>
                <w:i/>
                <w:color w:val="000000"/>
                <w:sz w:val="24"/>
                <w:szCs w:val="24"/>
                <w:lang w:eastAsia="en-GB"/>
              </w:rPr>
              <w:t xml:space="preserve">trideset i devetog zasjedanja </w:t>
            </w:r>
            <w:r w:rsidRPr="00DE3880">
              <w:rPr>
                <w:rFonts w:ascii="Times New Roman" w:eastAsia="Times New Roman" w:hAnsi="Times New Roman" w:cs="Times New Roman"/>
                <w:i/>
                <w:sz w:val="24"/>
                <w:szCs w:val="24"/>
              </w:rPr>
              <w:t>Skupštine</w:t>
            </w:r>
          </w:p>
        </w:tc>
        <w:tc>
          <w:tcPr>
            <w:tcW w:w="1701" w:type="dxa"/>
          </w:tcPr>
          <w:p w14:paraId="731C4540" w14:textId="77777777" w:rsidR="00B015E4" w:rsidRDefault="00B015E4" w:rsidP="00B015E4">
            <w:pPr>
              <w:spacing w:after="0" w:line="240" w:lineRule="auto"/>
              <w:jc w:val="both"/>
              <w:rPr>
                <w:rFonts w:ascii="Times New Roman" w:eastAsia="Times New Roman" w:hAnsi="Times New Roman" w:cs="Times New Roman"/>
                <w:b/>
                <w:sz w:val="24"/>
                <w:szCs w:val="24"/>
              </w:rPr>
            </w:pPr>
          </w:p>
        </w:tc>
        <w:tc>
          <w:tcPr>
            <w:tcW w:w="3538" w:type="dxa"/>
          </w:tcPr>
          <w:p w14:paraId="2627C6D0" w14:textId="77777777" w:rsidR="00B015E4" w:rsidRDefault="00B015E4" w:rsidP="00B015E4">
            <w:pPr>
              <w:spacing w:after="0" w:line="240" w:lineRule="auto"/>
              <w:jc w:val="right"/>
              <w:rPr>
                <w:rFonts w:ascii="Times New Roman" w:eastAsia="Times New Roman" w:hAnsi="Times New Roman" w:cs="Times New Roman"/>
                <w:b/>
                <w:sz w:val="24"/>
                <w:szCs w:val="24"/>
              </w:rPr>
            </w:pPr>
            <w:r>
              <w:rPr>
                <w:rFonts w:ascii="TimesNewRomanPS-ItalicMT" w:eastAsia="Times New Roman" w:hAnsi="TimesNewRomanPS-ItalicMT" w:cs="TimesNewRomanPS-ItalicMT"/>
                <w:i/>
                <w:iCs/>
              </w:rPr>
              <w:t>Glavna tajnica</w:t>
            </w:r>
          </w:p>
          <w:p w14:paraId="07B23DF6" w14:textId="77777777" w:rsidR="00B015E4" w:rsidRDefault="00B015E4" w:rsidP="00B015E4">
            <w:pPr>
              <w:spacing w:after="0" w:line="240" w:lineRule="auto"/>
              <w:jc w:val="right"/>
              <w:rPr>
                <w:rFonts w:ascii="Times New Roman" w:eastAsia="Times New Roman" w:hAnsi="Times New Roman" w:cs="Times New Roman"/>
                <w:b/>
                <w:sz w:val="24"/>
                <w:szCs w:val="24"/>
              </w:rPr>
            </w:pPr>
          </w:p>
        </w:tc>
      </w:tr>
    </w:tbl>
    <w:p w14:paraId="1BAC1E6B" w14:textId="304C5BB3" w:rsidR="00663925" w:rsidRDefault="00663925" w:rsidP="00501C6B">
      <w:pPr>
        <w:spacing w:after="0" w:line="240" w:lineRule="auto"/>
        <w:jc w:val="both"/>
        <w:rPr>
          <w:rFonts w:ascii="Times New Roman" w:eastAsia="Times New Roman" w:hAnsi="Times New Roman" w:cs="Times New Roman"/>
          <w:b/>
          <w:sz w:val="24"/>
          <w:szCs w:val="24"/>
        </w:rPr>
      </w:pPr>
    </w:p>
    <w:p w14:paraId="67099E83" w14:textId="7712E4CC" w:rsidR="00663925" w:rsidRDefault="00663925" w:rsidP="00501C6B">
      <w:pPr>
        <w:spacing w:after="0" w:line="240" w:lineRule="auto"/>
        <w:jc w:val="both"/>
        <w:rPr>
          <w:rFonts w:ascii="Times New Roman" w:eastAsia="Times New Roman" w:hAnsi="Times New Roman" w:cs="Times New Roman"/>
          <w:b/>
          <w:sz w:val="24"/>
          <w:szCs w:val="24"/>
        </w:rPr>
      </w:pPr>
    </w:p>
    <w:p w14:paraId="2AE064D1" w14:textId="7D885F64" w:rsidR="00663925" w:rsidRDefault="00663925" w:rsidP="00501C6B">
      <w:pPr>
        <w:spacing w:after="0" w:line="240" w:lineRule="auto"/>
        <w:jc w:val="both"/>
        <w:rPr>
          <w:rFonts w:ascii="Times New Roman" w:eastAsia="Times New Roman" w:hAnsi="Times New Roman" w:cs="Times New Roman"/>
          <w:b/>
          <w:sz w:val="24"/>
          <w:szCs w:val="24"/>
        </w:rPr>
      </w:pPr>
    </w:p>
    <w:p w14:paraId="73C08BBE" w14:textId="3CBDE126" w:rsidR="00663925" w:rsidRDefault="00663925" w:rsidP="00501C6B">
      <w:pPr>
        <w:spacing w:after="0" w:line="240" w:lineRule="auto"/>
        <w:jc w:val="both"/>
        <w:rPr>
          <w:rFonts w:ascii="Times New Roman" w:eastAsia="Times New Roman" w:hAnsi="Times New Roman" w:cs="Times New Roman"/>
          <w:b/>
          <w:sz w:val="24"/>
          <w:szCs w:val="24"/>
        </w:rPr>
      </w:pPr>
    </w:p>
    <w:p w14:paraId="5B7342A6" w14:textId="6FD0BDF5" w:rsidR="00663925" w:rsidRDefault="00663925" w:rsidP="00501C6B">
      <w:pPr>
        <w:spacing w:after="0" w:line="240" w:lineRule="auto"/>
        <w:jc w:val="both"/>
        <w:rPr>
          <w:rFonts w:ascii="Times New Roman" w:eastAsia="Times New Roman" w:hAnsi="Times New Roman" w:cs="Times New Roman"/>
          <w:b/>
          <w:sz w:val="24"/>
          <w:szCs w:val="24"/>
        </w:rPr>
      </w:pPr>
    </w:p>
    <w:p w14:paraId="3614502C" w14:textId="44547EAD" w:rsidR="00663925" w:rsidRDefault="00663925" w:rsidP="00501C6B">
      <w:pPr>
        <w:spacing w:after="0" w:line="240" w:lineRule="auto"/>
        <w:jc w:val="both"/>
        <w:rPr>
          <w:rFonts w:ascii="Times New Roman" w:eastAsia="Times New Roman" w:hAnsi="Times New Roman" w:cs="Times New Roman"/>
          <w:b/>
          <w:sz w:val="24"/>
          <w:szCs w:val="24"/>
        </w:rPr>
      </w:pPr>
    </w:p>
    <w:p w14:paraId="788C92C1" w14:textId="77777777" w:rsidR="00663925" w:rsidRDefault="00663925" w:rsidP="00501C6B">
      <w:pPr>
        <w:spacing w:after="0" w:line="240" w:lineRule="auto"/>
        <w:jc w:val="both"/>
        <w:rPr>
          <w:rFonts w:ascii="Times New Roman" w:eastAsia="Times New Roman" w:hAnsi="Times New Roman" w:cs="Times New Roman"/>
          <w:b/>
          <w:sz w:val="24"/>
          <w:szCs w:val="24"/>
        </w:rPr>
      </w:pPr>
    </w:p>
    <w:p w14:paraId="0F221CE0" w14:textId="77777777" w:rsidR="003B7584" w:rsidRPr="003B7584" w:rsidRDefault="003B7584" w:rsidP="00501C6B">
      <w:pPr>
        <w:pStyle w:val="NormalWeb"/>
        <w:spacing w:before="0" w:beforeAutospacing="0" w:after="0" w:afterAutospacing="0"/>
        <w:jc w:val="center"/>
      </w:pPr>
      <w:r w:rsidRPr="003B7584">
        <w:rPr>
          <w:b/>
          <w:bCs/>
          <w:color w:val="000000"/>
        </w:rPr>
        <w:t>PROTOCOL</w:t>
      </w:r>
    </w:p>
    <w:p w14:paraId="2ABA7666" w14:textId="77777777" w:rsidR="00501C6B" w:rsidRDefault="00501C6B" w:rsidP="00501C6B">
      <w:pPr>
        <w:pStyle w:val="NormalWeb"/>
        <w:spacing w:before="0" w:beforeAutospacing="0" w:after="0" w:afterAutospacing="0"/>
        <w:jc w:val="center"/>
        <w:rPr>
          <w:b/>
          <w:bCs/>
          <w:color w:val="000000"/>
        </w:rPr>
      </w:pPr>
    </w:p>
    <w:p w14:paraId="4E5CE34C" w14:textId="77777777" w:rsidR="003B7584" w:rsidRPr="003B7584" w:rsidRDefault="003B7584" w:rsidP="00501C6B">
      <w:pPr>
        <w:pStyle w:val="NormalWeb"/>
        <w:spacing w:before="0" w:beforeAutospacing="0" w:after="0" w:afterAutospacing="0"/>
        <w:jc w:val="center"/>
      </w:pPr>
      <w:r w:rsidRPr="003B7584">
        <w:rPr>
          <w:b/>
          <w:bCs/>
          <w:color w:val="000000"/>
        </w:rPr>
        <w:t>RELATING TO AN AMENDMENT TO ARTICLE 50(</w:t>
      </w:r>
      <w:r w:rsidRPr="003B7584">
        <w:rPr>
          <w:b/>
          <w:bCs/>
          <w:i/>
          <w:iCs/>
          <w:color w:val="000000"/>
        </w:rPr>
        <w:t>a</w:t>
      </w:r>
      <w:r>
        <w:rPr>
          <w:b/>
          <w:bCs/>
          <w:color w:val="000000"/>
        </w:rPr>
        <w:t>)</w:t>
      </w:r>
    </w:p>
    <w:p w14:paraId="5C88B5F2" w14:textId="77777777" w:rsidR="003B7584" w:rsidRPr="003B7584" w:rsidRDefault="003B7584" w:rsidP="00501C6B">
      <w:pPr>
        <w:pStyle w:val="NormalWeb"/>
        <w:spacing w:before="0" w:beforeAutospacing="0" w:after="0" w:afterAutospacing="0"/>
        <w:jc w:val="center"/>
      </w:pPr>
      <w:r w:rsidRPr="003B7584">
        <w:rPr>
          <w:b/>
          <w:bCs/>
          <w:color w:val="000000"/>
        </w:rPr>
        <w:t xml:space="preserve">OF THE CONVENTION </w:t>
      </w:r>
      <w:r>
        <w:rPr>
          <w:b/>
          <w:bCs/>
          <w:color w:val="000000"/>
        </w:rPr>
        <w:t>ON INTERNATIONAL CIVIL AVIATION</w:t>
      </w:r>
    </w:p>
    <w:p w14:paraId="03B8EEDE" w14:textId="77777777" w:rsidR="00501C6B" w:rsidRDefault="00501C6B" w:rsidP="00501C6B">
      <w:pPr>
        <w:pStyle w:val="NormalWeb"/>
        <w:spacing w:before="0" w:beforeAutospacing="0" w:after="0" w:afterAutospacing="0"/>
        <w:jc w:val="center"/>
        <w:rPr>
          <w:b/>
          <w:bCs/>
          <w:color w:val="000000"/>
        </w:rPr>
      </w:pPr>
    </w:p>
    <w:p w14:paraId="68B067FA" w14:textId="67749412" w:rsidR="001A4E1A" w:rsidRDefault="003B7584" w:rsidP="00501C6B">
      <w:pPr>
        <w:pStyle w:val="NormalWeb"/>
        <w:spacing w:before="0" w:beforeAutospacing="0" w:after="0" w:afterAutospacing="0"/>
        <w:jc w:val="center"/>
        <w:rPr>
          <w:b/>
          <w:bCs/>
          <w:color w:val="000000"/>
        </w:rPr>
      </w:pPr>
      <w:r w:rsidRPr="003B7584">
        <w:rPr>
          <w:b/>
          <w:bCs/>
          <w:color w:val="000000"/>
        </w:rPr>
        <w:t>Signe</w:t>
      </w:r>
      <w:r>
        <w:rPr>
          <w:b/>
          <w:bCs/>
          <w:color w:val="000000"/>
        </w:rPr>
        <w:t>d at Montréal on 6 October 2016</w:t>
      </w:r>
    </w:p>
    <w:p w14:paraId="7E6168BA" w14:textId="79FBA0E0" w:rsidR="000216FF" w:rsidRDefault="000216FF" w:rsidP="00501C6B">
      <w:pPr>
        <w:pStyle w:val="NormalWeb"/>
        <w:spacing w:before="0" w:beforeAutospacing="0" w:after="0" w:afterAutospacing="0"/>
        <w:jc w:val="center"/>
      </w:pPr>
    </w:p>
    <w:p w14:paraId="4557B493" w14:textId="77777777" w:rsidR="000216FF" w:rsidRDefault="000216FF" w:rsidP="00501C6B">
      <w:pPr>
        <w:pStyle w:val="NormalWeb"/>
        <w:spacing w:before="0" w:beforeAutospacing="0" w:after="0" w:afterAutospacing="0"/>
        <w:jc w:val="center"/>
      </w:pPr>
    </w:p>
    <w:p w14:paraId="40FAB8F7" w14:textId="77777777" w:rsidR="001A4E1A" w:rsidRDefault="003B7584" w:rsidP="00501C6B">
      <w:pPr>
        <w:pStyle w:val="NormalWeb"/>
        <w:spacing w:before="0" w:beforeAutospacing="0" w:after="0" w:afterAutospacing="0"/>
        <w:jc w:val="both"/>
        <w:rPr>
          <w:color w:val="000000"/>
        </w:rPr>
      </w:pPr>
      <w:r w:rsidRPr="003B7584">
        <w:rPr>
          <w:color w:val="000000"/>
        </w:rPr>
        <w:t>THE ASSEMBLY OF THE INTERNATIONAL CIVIL AVIATION ORGANIZATION</w:t>
      </w:r>
    </w:p>
    <w:p w14:paraId="6D96B199" w14:textId="77777777" w:rsidR="00501C6B" w:rsidRDefault="00501C6B" w:rsidP="00501C6B">
      <w:pPr>
        <w:pStyle w:val="NormalWeb"/>
        <w:spacing w:before="0" w:beforeAutospacing="0" w:after="0" w:afterAutospacing="0"/>
        <w:jc w:val="both"/>
        <w:rPr>
          <w:color w:val="000000"/>
        </w:rPr>
      </w:pPr>
    </w:p>
    <w:p w14:paraId="49281A91" w14:textId="77777777" w:rsidR="001A4E1A" w:rsidRDefault="003B7584" w:rsidP="00501C6B">
      <w:pPr>
        <w:pStyle w:val="NormalWeb"/>
        <w:spacing w:before="0" w:beforeAutospacing="0" w:after="0" w:afterAutospacing="0"/>
        <w:jc w:val="both"/>
        <w:rPr>
          <w:color w:val="000000"/>
        </w:rPr>
      </w:pPr>
      <w:r w:rsidRPr="003B7584">
        <w:rPr>
          <w:color w:val="000000"/>
        </w:rPr>
        <w:t>HAVING MET in its Thirty-ninth Session</w:t>
      </w:r>
      <w:r w:rsidR="001A4E1A">
        <w:rPr>
          <w:color w:val="000000"/>
        </w:rPr>
        <w:t xml:space="preserve"> at Montréal on 1 October 2016,</w:t>
      </w:r>
    </w:p>
    <w:p w14:paraId="228FFA61" w14:textId="77777777" w:rsidR="00501C6B" w:rsidRDefault="00501C6B" w:rsidP="00501C6B">
      <w:pPr>
        <w:pStyle w:val="NormalWeb"/>
        <w:spacing w:before="0" w:beforeAutospacing="0" w:after="0" w:afterAutospacing="0"/>
        <w:jc w:val="both"/>
        <w:rPr>
          <w:color w:val="000000"/>
        </w:rPr>
      </w:pPr>
    </w:p>
    <w:p w14:paraId="08851C94" w14:textId="77777777" w:rsidR="003B7584" w:rsidRPr="003B7584" w:rsidRDefault="003B7584" w:rsidP="00501C6B">
      <w:pPr>
        <w:pStyle w:val="NormalWeb"/>
        <w:spacing w:before="0" w:beforeAutospacing="0" w:after="0" w:afterAutospacing="0"/>
        <w:jc w:val="both"/>
      </w:pPr>
      <w:r w:rsidRPr="003B7584">
        <w:rPr>
          <w:color w:val="000000"/>
        </w:rPr>
        <w:t>HAVING NOTED that it is the desire of a large number of Co</w:t>
      </w:r>
      <w:r>
        <w:rPr>
          <w:color w:val="000000"/>
        </w:rPr>
        <w:t>ntracting States to enlarge the</w:t>
      </w:r>
      <w:r w:rsidRPr="003B7584">
        <w:rPr>
          <w:color w:val="000000"/>
        </w:rPr>
        <w:t xml:space="preserve"> </w:t>
      </w:r>
      <w:r w:rsidR="00D0030B">
        <w:rPr>
          <w:color w:val="000000"/>
        </w:rPr>
        <w:tab/>
      </w:r>
      <w:r w:rsidRPr="003B7584">
        <w:rPr>
          <w:color w:val="000000"/>
        </w:rPr>
        <w:t>membership of the Council in order to ensure better b</w:t>
      </w:r>
      <w:r w:rsidR="001A4E1A">
        <w:rPr>
          <w:color w:val="000000"/>
        </w:rPr>
        <w:t>alance by means of an increased</w:t>
      </w:r>
      <w:r w:rsidRPr="003B7584">
        <w:rPr>
          <w:color w:val="000000"/>
        </w:rPr>
        <w:t xml:space="preserve"> </w:t>
      </w:r>
      <w:r w:rsidR="00D0030B">
        <w:rPr>
          <w:color w:val="000000"/>
        </w:rPr>
        <w:tab/>
      </w:r>
      <w:r w:rsidRPr="003B7584">
        <w:rPr>
          <w:color w:val="000000"/>
        </w:rPr>
        <w:t>represe</w:t>
      </w:r>
      <w:r w:rsidR="001A4E1A">
        <w:rPr>
          <w:color w:val="000000"/>
        </w:rPr>
        <w:t>ntation of Contracting States,</w:t>
      </w:r>
    </w:p>
    <w:p w14:paraId="75A61C39" w14:textId="77777777" w:rsidR="00501C6B" w:rsidRDefault="00501C6B" w:rsidP="00501C6B">
      <w:pPr>
        <w:pStyle w:val="NormalWeb"/>
        <w:spacing w:before="0" w:beforeAutospacing="0" w:after="0" w:afterAutospacing="0"/>
        <w:jc w:val="both"/>
        <w:rPr>
          <w:color w:val="000000"/>
        </w:rPr>
      </w:pPr>
    </w:p>
    <w:p w14:paraId="0095BB56" w14:textId="77777777" w:rsidR="003B7584" w:rsidRPr="003B7584" w:rsidRDefault="003B7584" w:rsidP="00501C6B">
      <w:pPr>
        <w:pStyle w:val="NormalWeb"/>
        <w:spacing w:before="0" w:beforeAutospacing="0" w:after="0" w:afterAutospacing="0"/>
        <w:jc w:val="both"/>
      </w:pPr>
      <w:r w:rsidRPr="003B7584">
        <w:rPr>
          <w:color w:val="000000"/>
        </w:rPr>
        <w:t xml:space="preserve">HAVING CONSIDERED it appropriate to increase the membership </w:t>
      </w:r>
      <w:r>
        <w:rPr>
          <w:color w:val="000000"/>
        </w:rPr>
        <w:t>of that body from thirty-</w:t>
      </w:r>
      <w:r w:rsidR="00D0030B">
        <w:rPr>
          <w:color w:val="000000"/>
        </w:rPr>
        <w:tab/>
      </w:r>
      <w:r>
        <w:rPr>
          <w:color w:val="000000"/>
        </w:rPr>
        <w:t>six to forty,</w:t>
      </w:r>
    </w:p>
    <w:p w14:paraId="0B4072D7" w14:textId="77777777" w:rsidR="00501C6B" w:rsidRDefault="00501C6B" w:rsidP="00501C6B">
      <w:pPr>
        <w:pStyle w:val="NormalWeb"/>
        <w:spacing w:before="0" w:beforeAutospacing="0" w:after="0" w:afterAutospacing="0"/>
        <w:jc w:val="both"/>
        <w:rPr>
          <w:color w:val="000000"/>
        </w:rPr>
      </w:pPr>
    </w:p>
    <w:p w14:paraId="4282561B" w14:textId="77777777" w:rsidR="003B7584" w:rsidRPr="003B7584" w:rsidRDefault="003B7584" w:rsidP="00501C6B">
      <w:pPr>
        <w:pStyle w:val="NormalWeb"/>
        <w:spacing w:before="0" w:beforeAutospacing="0" w:after="0" w:afterAutospacing="0"/>
        <w:jc w:val="both"/>
      </w:pPr>
      <w:r w:rsidRPr="003B7584">
        <w:rPr>
          <w:color w:val="000000"/>
        </w:rPr>
        <w:t>HAVING CONSIDERED it necessary to amend, for the purpo</w:t>
      </w:r>
      <w:r w:rsidR="001A4E1A">
        <w:rPr>
          <w:color w:val="000000"/>
        </w:rPr>
        <w:t>se aforesaid, the Convention on</w:t>
      </w:r>
      <w:r w:rsidRPr="003B7584">
        <w:rPr>
          <w:color w:val="000000"/>
        </w:rPr>
        <w:t xml:space="preserve"> </w:t>
      </w:r>
      <w:r w:rsidR="00D0030B">
        <w:rPr>
          <w:color w:val="000000"/>
        </w:rPr>
        <w:tab/>
      </w:r>
      <w:r w:rsidRPr="003B7584">
        <w:rPr>
          <w:color w:val="000000"/>
        </w:rPr>
        <w:t>International Civil Aviation done at Chicago on th</w:t>
      </w:r>
      <w:r w:rsidR="001A4E1A">
        <w:rPr>
          <w:color w:val="000000"/>
        </w:rPr>
        <w:t>e seventh day of December 1944,</w:t>
      </w:r>
    </w:p>
    <w:p w14:paraId="1D2E3166" w14:textId="77777777" w:rsidR="00501C6B" w:rsidRDefault="00501C6B" w:rsidP="00501C6B">
      <w:pPr>
        <w:pStyle w:val="NormalWeb"/>
        <w:spacing w:before="0" w:beforeAutospacing="0" w:after="0" w:afterAutospacing="0"/>
        <w:jc w:val="both"/>
        <w:rPr>
          <w:color w:val="000000"/>
        </w:rPr>
      </w:pPr>
    </w:p>
    <w:p w14:paraId="1029E149" w14:textId="77777777" w:rsidR="003B7584" w:rsidRPr="003B7584" w:rsidRDefault="003B7584" w:rsidP="007B474F">
      <w:pPr>
        <w:pStyle w:val="NormalWeb"/>
        <w:numPr>
          <w:ilvl w:val="0"/>
          <w:numId w:val="12"/>
        </w:numPr>
        <w:spacing w:before="0" w:beforeAutospacing="0" w:after="0" w:afterAutospacing="0"/>
        <w:ind w:left="1134" w:hanging="425"/>
        <w:jc w:val="both"/>
      </w:pPr>
      <w:r w:rsidRPr="003B7584">
        <w:rPr>
          <w:color w:val="000000"/>
        </w:rPr>
        <w:t>APPROVES, in accordance with the provisions of Article 94(</w:t>
      </w:r>
      <w:r w:rsidRPr="003B7584">
        <w:rPr>
          <w:i/>
          <w:iCs/>
          <w:color w:val="000000"/>
        </w:rPr>
        <w:t>a</w:t>
      </w:r>
      <w:r w:rsidR="001A4E1A">
        <w:rPr>
          <w:color w:val="000000"/>
        </w:rPr>
        <w:t xml:space="preserve">) of the Convention </w:t>
      </w:r>
      <w:r w:rsidRPr="003B7584">
        <w:rPr>
          <w:color w:val="000000"/>
        </w:rPr>
        <w:t>aforesaid, the following proposed ame</w:t>
      </w:r>
      <w:r w:rsidR="00D0030B">
        <w:rPr>
          <w:color w:val="000000"/>
        </w:rPr>
        <w:t>ndment to the said Convention:</w:t>
      </w:r>
    </w:p>
    <w:p w14:paraId="31B46F15" w14:textId="77777777" w:rsidR="00501C6B" w:rsidRDefault="00501C6B" w:rsidP="007B474F">
      <w:pPr>
        <w:pStyle w:val="NormalWeb"/>
        <w:spacing w:before="0" w:beforeAutospacing="0" w:after="0" w:afterAutospacing="0"/>
        <w:ind w:left="1134" w:hanging="425"/>
        <w:jc w:val="both"/>
        <w:rPr>
          <w:color w:val="000000"/>
        </w:rPr>
      </w:pPr>
    </w:p>
    <w:p w14:paraId="72164FFE" w14:textId="77777777" w:rsidR="003B7584" w:rsidRPr="003B7584" w:rsidRDefault="003B7584" w:rsidP="007B474F">
      <w:pPr>
        <w:pStyle w:val="NormalWeb"/>
        <w:spacing w:before="0" w:beforeAutospacing="0" w:after="0" w:afterAutospacing="0"/>
        <w:ind w:left="709"/>
        <w:jc w:val="both"/>
      </w:pPr>
      <w:r w:rsidRPr="003B7584">
        <w:rPr>
          <w:color w:val="000000"/>
        </w:rPr>
        <w:t>“In Article 50(</w:t>
      </w:r>
      <w:r w:rsidRPr="003B7584">
        <w:rPr>
          <w:i/>
          <w:iCs/>
          <w:color w:val="000000"/>
        </w:rPr>
        <w:t>a</w:t>
      </w:r>
      <w:r w:rsidRPr="003B7584">
        <w:rPr>
          <w:color w:val="000000"/>
        </w:rPr>
        <w:t>) of the Convention the second sentence</w:t>
      </w:r>
      <w:r w:rsidR="001A4E1A">
        <w:rPr>
          <w:color w:val="000000"/>
        </w:rPr>
        <w:t xml:space="preserve"> shall be amended by replacing ‘thirty-six’ by ‘forty’.”;</w:t>
      </w:r>
    </w:p>
    <w:p w14:paraId="5D07BB88" w14:textId="77777777" w:rsidR="00501C6B" w:rsidRDefault="00501C6B" w:rsidP="007B474F">
      <w:pPr>
        <w:pStyle w:val="NormalWeb"/>
        <w:spacing w:before="0" w:beforeAutospacing="0" w:after="0" w:afterAutospacing="0"/>
        <w:ind w:left="1134" w:hanging="425"/>
        <w:jc w:val="both"/>
        <w:rPr>
          <w:color w:val="000000"/>
        </w:rPr>
      </w:pPr>
    </w:p>
    <w:p w14:paraId="0CB23EC7" w14:textId="77777777" w:rsidR="003B7584" w:rsidRPr="003B7584" w:rsidRDefault="003B7584" w:rsidP="007B474F">
      <w:pPr>
        <w:pStyle w:val="NormalWeb"/>
        <w:numPr>
          <w:ilvl w:val="0"/>
          <w:numId w:val="12"/>
        </w:numPr>
        <w:spacing w:before="0" w:beforeAutospacing="0" w:after="0" w:afterAutospacing="0"/>
        <w:ind w:left="1134" w:hanging="425"/>
        <w:jc w:val="both"/>
      </w:pPr>
      <w:r w:rsidRPr="003B7584">
        <w:rPr>
          <w:color w:val="000000"/>
        </w:rPr>
        <w:t>SPECIFIES, pursuant to the provisions of the said Article 94(</w:t>
      </w:r>
      <w:r w:rsidRPr="003B7584">
        <w:rPr>
          <w:i/>
          <w:iCs/>
          <w:color w:val="000000"/>
        </w:rPr>
        <w:t>a</w:t>
      </w:r>
      <w:r w:rsidR="001A4E1A">
        <w:rPr>
          <w:color w:val="000000"/>
        </w:rPr>
        <w:t xml:space="preserve">) of the said Convention, </w:t>
      </w:r>
      <w:r w:rsidRPr="003B7584">
        <w:rPr>
          <w:color w:val="000000"/>
        </w:rPr>
        <w:t>one hundred and twenty-eight as the number of Contracting States upon whose ratification the proposed amendment a</w:t>
      </w:r>
      <w:r w:rsidR="001A4E1A">
        <w:rPr>
          <w:color w:val="000000"/>
        </w:rPr>
        <w:t>foresaid shall come into force;</w:t>
      </w:r>
    </w:p>
    <w:p w14:paraId="2D1F2120" w14:textId="77777777" w:rsidR="00501C6B" w:rsidRDefault="00501C6B" w:rsidP="007B474F">
      <w:pPr>
        <w:pStyle w:val="NormalWeb"/>
        <w:spacing w:before="0" w:beforeAutospacing="0" w:after="0" w:afterAutospacing="0"/>
        <w:ind w:left="1134" w:hanging="425"/>
        <w:jc w:val="both"/>
        <w:rPr>
          <w:color w:val="000000"/>
        </w:rPr>
      </w:pPr>
    </w:p>
    <w:p w14:paraId="1E469162" w14:textId="77777777" w:rsidR="003B7584" w:rsidRPr="003B7584" w:rsidRDefault="003B7584" w:rsidP="007B474F">
      <w:pPr>
        <w:pStyle w:val="NormalWeb"/>
        <w:numPr>
          <w:ilvl w:val="0"/>
          <w:numId w:val="12"/>
        </w:numPr>
        <w:spacing w:before="0" w:beforeAutospacing="0" w:after="0" w:afterAutospacing="0"/>
        <w:ind w:left="1134" w:hanging="425"/>
        <w:jc w:val="both"/>
      </w:pPr>
      <w:r w:rsidRPr="003B7584">
        <w:rPr>
          <w:color w:val="000000"/>
        </w:rPr>
        <w:t>RESOLVES that the Secretary General of the Internatio</w:t>
      </w:r>
      <w:r w:rsidR="001A4E1A">
        <w:rPr>
          <w:color w:val="000000"/>
        </w:rPr>
        <w:t>nal Civil Aviation Organization</w:t>
      </w:r>
      <w:r w:rsidRPr="003B7584">
        <w:rPr>
          <w:color w:val="000000"/>
        </w:rPr>
        <w:t xml:space="preserve"> draw up a Protocol, in the English, Arabic, Chine</w:t>
      </w:r>
      <w:r w:rsidR="001A4E1A">
        <w:rPr>
          <w:color w:val="000000"/>
        </w:rPr>
        <w:t>se, French, Russian and Spanish</w:t>
      </w:r>
      <w:r w:rsidRPr="003B7584">
        <w:rPr>
          <w:color w:val="000000"/>
        </w:rPr>
        <w:t xml:space="preserve"> languages, each of which shall be of equal authen</w:t>
      </w:r>
      <w:r w:rsidR="001A4E1A">
        <w:rPr>
          <w:color w:val="000000"/>
        </w:rPr>
        <w:t>ticity, embodying the amendment</w:t>
      </w:r>
      <w:r w:rsidRPr="003B7584">
        <w:rPr>
          <w:color w:val="000000"/>
        </w:rPr>
        <w:t xml:space="preserve"> above-mentioned and th</w:t>
      </w:r>
      <w:r w:rsidR="001A4E1A">
        <w:rPr>
          <w:color w:val="000000"/>
        </w:rPr>
        <w:t>e matter hereinafter appearing:</w:t>
      </w:r>
    </w:p>
    <w:p w14:paraId="14441E64" w14:textId="77777777" w:rsidR="00501C6B" w:rsidRDefault="00501C6B" w:rsidP="00501C6B">
      <w:pPr>
        <w:pStyle w:val="NormalWeb"/>
        <w:spacing w:before="0" w:beforeAutospacing="0" w:after="0" w:afterAutospacing="0"/>
        <w:ind w:left="720"/>
        <w:jc w:val="both"/>
        <w:rPr>
          <w:color w:val="000000"/>
        </w:rPr>
      </w:pPr>
    </w:p>
    <w:p w14:paraId="144EA83D" w14:textId="77777777" w:rsidR="003B7584" w:rsidRPr="003B7584" w:rsidRDefault="003B7584" w:rsidP="001D03EA">
      <w:pPr>
        <w:pStyle w:val="NormalWeb"/>
        <w:numPr>
          <w:ilvl w:val="0"/>
          <w:numId w:val="14"/>
        </w:numPr>
        <w:spacing w:before="0" w:beforeAutospacing="0" w:after="0" w:afterAutospacing="0"/>
        <w:ind w:left="1418" w:hanging="284"/>
        <w:jc w:val="both"/>
      </w:pPr>
      <w:r w:rsidRPr="003B7584">
        <w:rPr>
          <w:color w:val="000000"/>
        </w:rPr>
        <w:t>The Protocol shall be signed by the President of</w:t>
      </w:r>
      <w:r w:rsidR="001A4E1A">
        <w:rPr>
          <w:color w:val="000000"/>
        </w:rPr>
        <w:t xml:space="preserve"> the Assembly and its Secretary General.</w:t>
      </w:r>
    </w:p>
    <w:p w14:paraId="2898F1B2" w14:textId="77777777" w:rsidR="00501C6B" w:rsidRDefault="00501C6B" w:rsidP="00501C6B">
      <w:pPr>
        <w:pStyle w:val="NormalWeb"/>
        <w:spacing w:before="0" w:beforeAutospacing="0" w:after="0" w:afterAutospacing="0"/>
        <w:ind w:left="720"/>
        <w:jc w:val="both"/>
        <w:rPr>
          <w:color w:val="000000"/>
        </w:rPr>
      </w:pPr>
    </w:p>
    <w:p w14:paraId="0E7D02B9" w14:textId="77777777" w:rsidR="001A4E1A" w:rsidRDefault="003B7584" w:rsidP="001D03EA">
      <w:pPr>
        <w:pStyle w:val="NormalWeb"/>
        <w:numPr>
          <w:ilvl w:val="0"/>
          <w:numId w:val="14"/>
        </w:numPr>
        <w:spacing w:before="0" w:beforeAutospacing="0" w:after="0" w:afterAutospacing="0"/>
        <w:ind w:left="1418" w:hanging="284"/>
        <w:jc w:val="both"/>
        <w:rPr>
          <w:color w:val="000000"/>
        </w:rPr>
      </w:pPr>
      <w:r w:rsidRPr="003B7584">
        <w:rPr>
          <w:color w:val="000000"/>
        </w:rPr>
        <w:t>The Protocol shall be open to ratification by any State w</w:t>
      </w:r>
      <w:r w:rsidR="001A4E1A">
        <w:rPr>
          <w:color w:val="000000"/>
        </w:rPr>
        <w:t>hich has ratified or adhered to</w:t>
      </w:r>
      <w:r w:rsidRPr="003B7584">
        <w:rPr>
          <w:color w:val="000000"/>
        </w:rPr>
        <w:t xml:space="preserve"> the said Convention on International Civil Aviation.</w:t>
      </w:r>
    </w:p>
    <w:p w14:paraId="6CDE2A80" w14:textId="77777777" w:rsidR="00501C6B" w:rsidRDefault="00501C6B" w:rsidP="00501C6B">
      <w:pPr>
        <w:pStyle w:val="NormalWeb"/>
        <w:spacing w:before="0" w:beforeAutospacing="0" w:after="0" w:afterAutospacing="0"/>
        <w:ind w:left="720"/>
        <w:jc w:val="both"/>
        <w:rPr>
          <w:color w:val="000000"/>
        </w:rPr>
      </w:pPr>
    </w:p>
    <w:p w14:paraId="221172A7" w14:textId="77777777" w:rsidR="003B7584" w:rsidRPr="003B7584" w:rsidRDefault="003B7584" w:rsidP="001D03EA">
      <w:pPr>
        <w:pStyle w:val="NormalWeb"/>
        <w:numPr>
          <w:ilvl w:val="0"/>
          <w:numId w:val="14"/>
        </w:numPr>
        <w:spacing w:before="0" w:beforeAutospacing="0" w:after="0" w:afterAutospacing="0"/>
        <w:ind w:left="1418" w:hanging="284"/>
        <w:jc w:val="both"/>
      </w:pPr>
      <w:r w:rsidRPr="003B7584">
        <w:rPr>
          <w:color w:val="000000"/>
        </w:rPr>
        <w:t>The instruments of ratification shall be deposited with t</w:t>
      </w:r>
      <w:r w:rsidR="001A4E1A">
        <w:rPr>
          <w:color w:val="000000"/>
        </w:rPr>
        <w:t>he International Civil Aviation Organization.</w:t>
      </w:r>
    </w:p>
    <w:p w14:paraId="126837C7" w14:textId="77777777" w:rsidR="00501C6B" w:rsidRDefault="00501C6B" w:rsidP="00501C6B">
      <w:pPr>
        <w:pStyle w:val="NormalWeb"/>
        <w:spacing w:before="0" w:beforeAutospacing="0" w:after="0" w:afterAutospacing="0"/>
        <w:ind w:left="720"/>
        <w:jc w:val="both"/>
        <w:rPr>
          <w:color w:val="000000"/>
        </w:rPr>
      </w:pPr>
    </w:p>
    <w:p w14:paraId="43308F3B" w14:textId="77777777" w:rsidR="003B7584" w:rsidRPr="003B7584" w:rsidRDefault="003B7584" w:rsidP="001D03EA">
      <w:pPr>
        <w:pStyle w:val="NormalWeb"/>
        <w:numPr>
          <w:ilvl w:val="0"/>
          <w:numId w:val="14"/>
        </w:numPr>
        <w:spacing w:before="0" w:beforeAutospacing="0" w:after="0" w:afterAutospacing="0"/>
        <w:ind w:left="1418" w:hanging="284"/>
        <w:jc w:val="both"/>
      </w:pPr>
      <w:r w:rsidRPr="003B7584">
        <w:rPr>
          <w:color w:val="000000"/>
        </w:rPr>
        <w:t>The Protocol shall come into force in respect of the State</w:t>
      </w:r>
      <w:r w:rsidR="001A4E1A">
        <w:rPr>
          <w:color w:val="000000"/>
        </w:rPr>
        <w:t>s which have ratified it on the</w:t>
      </w:r>
      <w:r w:rsidRPr="003B7584">
        <w:rPr>
          <w:color w:val="000000"/>
        </w:rPr>
        <w:t xml:space="preserve"> date on which the one hundred and twenty-eighth instrument of</w:t>
      </w:r>
      <w:r w:rsidR="001A4E1A">
        <w:rPr>
          <w:color w:val="000000"/>
        </w:rPr>
        <w:t xml:space="preserve"> ratification is so deposited.</w:t>
      </w:r>
    </w:p>
    <w:p w14:paraId="38F39E47" w14:textId="77777777" w:rsidR="00501C6B" w:rsidRDefault="00501C6B" w:rsidP="00501C6B">
      <w:pPr>
        <w:pStyle w:val="NormalWeb"/>
        <w:spacing w:before="0" w:beforeAutospacing="0" w:after="0" w:afterAutospacing="0"/>
        <w:ind w:left="720"/>
        <w:jc w:val="both"/>
        <w:rPr>
          <w:color w:val="000000"/>
        </w:rPr>
      </w:pPr>
    </w:p>
    <w:p w14:paraId="750BED72" w14:textId="77777777" w:rsidR="003B7584" w:rsidRPr="001A4E1A" w:rsidRDefault="003B7584" w:rsidP="001D03EA">
      <w:pPr>
        <w:pStyle w:val="NormalWeb"/>
        <w:numPr>
          <w:ilvl w:val="0"/>
          <w:numId w:val="14"/>
        </w:numPr>
        <w:spacing w:before="0" w:beforeAutospacing="0" w:after="0" w:afterAutospacing="0"/>
        <w:ind w:left="1418" w:hanging="284"/>
        <w:jc w:val="both"/>
        <w:rPr>
          <w:color w:val="000000"/>
        </w:rPr>
      </w:pPr>
      <w:r w:rsidRPr="003B7584">
        <w:rPr>
          <w:color w:val="000000"/>
        </w:rPr>
        <w:t>The Secretary General shall immediately notify all Co</w:t>
      </w:r>
      <w:r w:rsidR="001A4E1A">
        <w:rPr>
          <w:color w:val="000000"/>
        </w:rPr>
        <w:t xml:space="preserve">ntracting States of the date of </w:t>
      </w:r>
      <w:r w:rsidRPr="003B7584">
        <w:rPr>
          <w:color w:val="000000"/>
        </w:rPr>
        <w:t>deposit of eac</w:t>
      </w:r>
      <w:r w:rsidR="0099765F">
        <w:rPr>
          <w:color w:val="000000"/>
        </w:rPr>
        <w:t>h ratification of the Protocol.</w:t>
      </w:r>
    </w:p>
    <w:p w14:paraId="65A11E94" w14:textId="77777777" w:rsidR="00501C6B" w:rsidRDefault="00501C6B" w:rsidP="00501C6B">
      <w:pPr>
        <w:pStyle w:val="NormalWeb"/>
        <w:spacing w:before="0" w:beforeAutospacing="0" w:after="0" w:afterAutospacing="0"/>
        <w:ind w:left="720"/>
        <w:jc w:val="both"/>
        <w:rPr>
          <w:color w:val="000000"/>
        </w:rPr>
      </w:pPr>
    </w:p>
    <w:p w14:paraId="711F10D1" w14:textId="77777777" w:rsidR="003B7584" w:rsidRPr="003B7584" w:rsidRDefault="003B7584" w:rsidP="001D03EA">
      <w:pPr>
        <w:pStyle w:val="NormalWeb"/>
        <w:numPr>
          <w:ilvl w:val="0"/>
          <w:numId w:val="14"/>
        </w:numPr>
        <w:spacing w:before="0" w:beforeAutospacing="0" w:after="0" w:afterAutospacing="0"/>
        <w:ind w:left="1418" w:hanging="284"/>
        <w:jc w:val="both"/>
      </w:pPr>
      <w:r w:rsidRPr="003B7584">
        <w:rPr>
          <w:color w:val="000000"/>
        </w:rPr>
        <w:t>The Secretary General shall immediately notify all Contracting States to the said Convention of the date on which</w:t>
      </w:r>
      <w:r w:rsidR="0099765F">
        <w:rPr>
          <w:color w:val="000000"/>
        </w:rPr>
        <w:t xml:space="preserve"> the Protocol comes into force.</w:t>
      </w:r>
    </w:p>
    <w:p w14:paraId="4FD52832" w14:textId="77777777" w:rsidR="00501C6B" w:rsidRDefault="00501C6B" w:rsidP="00501C6B">
      <w:pPr>
        <w:pStyle w:val="NormalWeb"/>
        <w:spacing w:before="0" w:beforeAutospacing="0" w:after="0" w:afterAutospacing="0"/>
        <w:ind w:left="720"/>
        <w:jc w:val="both"/>
        <w:rPr>
          <w:color w:val="000000"/>
        </w:rPr>
      </w:pPr>
    </w:p>
    <w:p w14:paraId="3F73F32F" w14:textId="77777777" w:rsidR="003B7584" w:rsidRPr="003B7584" w:rsidRDefault="003B7584" w:rsidP="001D03EA">
      <w:pPr>
        <w:pStyle w:val="NormalWeb"/>
        <w:numPr>
          <w:ilvl w:val="0"/>
          <w:numId w:val="14"/>
        </w:numPr>
        <w:spacing w:before="0" w:beforeAutospacing="0" w:after="0" w:afterAutospacing="0"/>
        <w:ind w:left="1418" w:hanging="284"/>
        <w:jc w:val="both"/>
      </w:pPr>
      <w:r w:rsidRPr="003B7584">
        <w:rPr>
          <w:color w:val="000000"/>
        </w:rPr>
        <w:t>With respect to any Contracting State ratifying the Protocol after the date aforesaid, the Protocol shall come into force upon deposit of its instrument of ratification with the Internation</w:t>
      </w:r>
      <w:r w:rsidR="0099765F">
        <w:rPr>
          <w:color w:val="000000"/>
        </w:rPr>
        <w:t>al Civil Aviation Organization.</w:t>
      </w:r>
    </w:p>
    <w:p w14:paraId="5E4536ED" w14:textId="77777777" w:rsidR="00501C6B" w:rsidRDefault="00501C6B" w:rsidP="00501C6B">
      <w:pPr>
        <w:pStyle w:val="NormalWeb"/>
        <w:spacing w:before="0" w:beforeAutospacing="0" w:after="0" w:afterAutospacing="0"/>
        <w:jc w:val="both"/>
        <w:rPr>
          <w:color w:val="000000"/>
        </w:rPr>
      </w:pPr>
    </w:p>
    <w:p w14:paraId="20590EAC" w14:textId="77777777" w:rsidR="003B7584" w:rsidRPr="003B7584" w:rsidRDefault="003B7584" w:rsidP="00501C6B">
      <w:pPr>
        <w:pStyle w:val="NormalWeb"/>
        <w:spacing w:before="0" w:beforeAutospacing="0" w:after="0" w:afterAutospacing="0"/>
        <w:jc w:val="both"/>
      </w:pPr>
      <w:r w:rsidRPr="003B7584">
        <w:rPr>
          <w:color w:val="000000"/>
        </w:rPr>
        <w:t>CONSEQUENTLY, pursuant to the af</w:t>
      </w:r>
      <w:r w:rsidR="001A4E1A">
        <w:rPr>
          <w:color w:val="000000"/>
        </w:rPr>
        <w:t>oresaid action of the Assembly,</w:t>
      </w:r>
    </w:p>
    <w:p w14:paraId="13949788" w14:textId="77777777" w:rsidR="00501C6B" w:rsidRDefault="00501C6B" w:rsidP="00501C6B">
      <w:pPr>
        <w:pStyle w:val="NormalWeb"/>
        <w:spacing w:before="0" w:beforeAutospacing="0" w:after="0" w:afterAutospacing="0"/>
        <w:jc w:val="both"/>
        <w:rPr>
          <w:color w:val="000000"/>
        </w:rPr>
      </w:pPr>
    </w:p>
    <w:p w14:paraId="4685F4FA" w14:textId="77777777" w:rsidR="003B7584" w:rsidRPr="003B7584" w:rsidRDefault="003B7584" w:rsidP="00501C6B">
      <w:pPr>
        <w:pStyle w:val="NormalWeb"/>
        <w:spacing w:before="0" w:beforeAutospacing="0" w:after="0" w:afterAutospacing="0"/>
        <w:jc w:val="both"/>
      </w:pPr>
      <w:r w:rsidRPr="003B7584">
        <w:rPr>
          <w:color w:val="000000"/>
        </w:rPr>
        <w:t>This Protocol has been drawn up by the Secreta</w:t>
      </w:r>
      <w:r w:rsidR="0099765F">
        <w:rPr>
          <w:color w:val="000000"/>
        </w:rPr>
        <w:t>ry General of the Organization.</w:t>
      </w:r>
    </w:p>
    <w:p w14:paraId="1C13F9FB" w14:textId="77777777" w:rsidR="00501C6B" w:rsidRDefault="00501C6B" w:rsidP="00501C6B">
      <w:pPr>
        <w:pStyle w:val="NormalWeb"/>
        <w:spacing w:before="0" w:beforeAutospacing="0" w:after="0" w:afterAutospacing="0"/>
        <w:ind w:left="720" w:hanging="720"/>
        <w:jc w:val="both"/>
        <w:rPr>
          <w:color w:val="000000"/>
        </w:rPr>
      </w:pPr>
    </w:p>
    <w:p w14:paraId="4569DFE2" w14:textId="77777777" w:rsidR="001A4E1A" w:rsidRDefault="003B7584" w:rsidP="00501C6B">
      <w:pPr>
        <w:pStyle w:val="NormalWeb"/>
        <w:spacing w:before="0" w:beforeAutospacing="0" w:after="0" w:afterAutospacing="0"/>
        <w:ind w:left="720" w:hanging="720"/>
        <w:jc w:val="both"/>
        <w:rPr>
          <w:color w:val="000000"/>
        </w:rPr>
      </w:pPr>
      <w:r w:rsidRPr="003B7584">
        <w:rPr>
          <w:color w:val="000000"/>
        </w:rPr>
        <w:t>IN WITNESS WHEREOF, the President and the Secretary Genera</w:t>
      </w:r>
      <w:r w:rsidR="001A4E1A">
        <w:rPr>
          <w:color w:val="000000"/>
        </w:rPr>
        <w:t>l of the aforesaid Thirty-ninth</w:t>
      </w:r>
      <w:r w:rsidRPr="003B7584">
        <w:rPr>
          <w:color w:val="000000"/>
        </w:rPr>
        <w:t xml:space="preserve"> Session of the Assembly of the International Civil Aviation</w:t>
      </w:r>
      <w:r w:rsidR="001A4E1A">
        <w:rPr>
          <w:color w:val="000000"/>
        </w:rPr>
        <w:t xml:space="preserve"> Organization, being authorized</w:t>
      </w:r>
      <w:r w:rsidRPr="003B7584">
        <w:rPr>
          <w:color w:val="000000"/>
        </w:rPr>
        <w:t xml:space="preserve"> thereto by th</w:t>
      </w:r>
      <w:r w:rsidR="001A4E1A">
        <w:rPr>
          <w:color w:val="000000"/>
        </w:rPr>
        <w:t>e Assembly, sign this Protocol.</w:t>
      </w:r>
    </w:p>
    <w:p w14:paraId="09BEC8CE" w14:textId="77777777" w:rsidR="00501C6B" w:rsidRDefault="00501C6B" w:rsidP="00501C6B">
      <w:pPr>
        <w:pStyle w:val="NormalWeb"/>
        <w:spacing w:before="0" w:beforeAutospacing="0" w:after="0" w:afterAutospacing="0"/>
        <w:ind w:left="720" w:hanging="720"/>
        <w:jc w:val="both"/>
        <w:rPr>
          <w:color w:val="000000"/>
        </w:rPr>
      </w:pPr>
    </w:p>
    <w:p w14:paraId="772A494B" w14:textId="77777777" w:rsidR="004A4483" w:rsidRPr="00501C6B" w:rsidRDefault="003B7584" w:rsidP="00501C6B">
      <w:pPr>
        <w:pStyle w:val="NormalWeb"/>
        <w:spacing w:before="0" w:beforeAutospacing="0" w:after="0" w:afterAutospacing="0"/>
        <w:ind w:left="720" w:hanging="720"/>
        <w:jc w:val="both"/>
        <w:rPr>
          <w:color w:val="000000"/>
        </w:rPr>
      </w:pPr>
      <w:r w:rsidRPr="003B7584">
        <w:rPr>
          <w:color w:val="000000"/>
        </w:rPr>
        <w:lastRenderedPageBreak/>
        <w:t>DONE at Montréal on the sixth day of October of the year two thousand and sixteen, in a single document in the English, Arabic, Chinese, French, Russian and Spanish languages, each text being equally authentic. This Protocol shall remain d</w:t>
      </w:r>
      <w:r w:rsidR="001A4E1A">
        <w:rPr>
          <w:color w:val="000000"/>
        </w:rPr>
        <w:t>eposited in the archives of the</w:t>
      </w:r>
      <w:r w:rsidRPr="003B7584">
        <w:rPr>
          <w:color w:val="000000"/>
        </w:rPr>
        <w:t xml:space="preserve"> International Civil Aviation Organization, and certified copies thereof shall be transmitted the Secretary General of the Organization to all Contracting States to the Convention on International Civil Aviation done at Chicago on the seventh day of December 1944.</w:t>
      </w:r>
    </w:p>
    <w:p w14:paraId="2C4AC6DF" w14:textId="6EAE9AF2" w:rsidR="00546FB5" w:rsidRDefault="00546FB5" w:rsidP="00501C6B">
      <w:pPr>
        <w:spacing w:after="0" w:line="240" w:lineRule="auto"/>
        <w:jc w:val="both"/>
        <w:rPr>
          <w:rFonts w:ascii="Times New Roman" w:eastAsia="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701"/>
        <w:gridCol w:w="3538"/>
      </w:tblGrid>
      <w:tr w:rsidR="00B015E4" w14:paraId="346A6590" w14:textId="77777777" w:rsidTr="00B015E4">
        <w:tc>
          <w:tcPr>
            <w:tcW w:w="3823" w:type="dxa"/>
          </w:tcPr>
          <w:p w14:paraId="19BEDB13" w14:textId="5A36B399" w:rsidR="00B015E4" w:rsidRDefault="00B015E4" w:rsidP="00B015E4">
            <w:pPr>
              <w:spacing w:after="0" w:line="240" w:lineRule="auto"/>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A. Abdul Rahman</w:t>
            </w:r>
          </w:p>
        </w:tc>
        <w:tc>
          <w:tcPr>
            <w:tcW w:w="1701" w:type="dxa"/>
          </w:tcPr>
          <w:p w14:paraId="49E71589" w14:textId="77777777" w:rsidR="00B015E4" w:rsidRDefault="00B015E4" w:rsidP="00501C6B">
            <w:pPr>
              <w:spacing w:after="0" w:line="240" w:lineRule="auto"/>
              <w:jc w:val="both"/>
              <w:rPr>
                <w:rFonts w:ascii="Times New Roman" w:eastAsia="Times New Roman" w:hAnsi="Times New Roman" w:cs="Times New Roman"/>
                <w:b/>
                <w:sz w:val="24"/>
                <w:szCs w:val="24"/>
              </w:rPr>
            </w:pPr>
          </w:p>
        </w:tc>
        <w:tc>
          <w:tcPr>
            <w:tcW w:w="3538" w:type="dxa"/>
          </w:tcPr>
          <w:p w14:paraId="4131F3FF" w14:textId="747CDD43" w:rsidR="00B015E4" w:rsidRDefault="00B015E4" w:rsidP="00B015E4">
            <w:pPr>
              <w:spacing w:after="0" w:line="240" w:lineRule="auto"/>
              <w:jc w:val="right"/>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F. Liu</w:t>
            </w:r>
          </w:p>
        </w:tc>
      </w:tr>
      <w:tr w:rsidR="00B015E4" w14:paraId="2EB8D88B" w14:textId="77777777" w:rsidTr="00B015E4">
        <w:tc>
          <w:tcPr>
            <w:tcW w:w="3823" w:type="dxa"/>
          </w:tcPr>
          <w:p w14:paraId="70C71CAD" w14:textId="77C24FD0" w:rsidR="00B015E4" w:rsidRPr="00B015E4" w:rsidRDefault="00B015E4" w:rsidP="00B015E4">
            <w:pPr>
              <w:spacing w:after="0" w:line="240" w:lineRule="auto"/>
              <w:rPr>
                <w:rFonts w:ascii="Times New Roman" w:eastAsia="Times New Roman" w:hAnsi="Times New Roman" w:cs="Times New Roman"/>
                <w:i/>
                <w:sz w:val="24"/>
                <w:szCs w:val="24"/>
              </w:rPr>
            </w:pPr>
            <w:r w:rsidRPr="00B015E4">
              <w:rPr>
                <w:rFonts w:ascii="Times New Roman" w:eastAsia="Times New Roman" w:hAnsi="Times New Roman" w:cs="Times New Roman"/>
                <w:i/>
                <w:sz w:val="24"/>
                <w:szCs w:val="24"/>
              </w:rPr>
              <w:t>President of the Thirty-ninth Session of the Assembly</w:t>
            </w:r>
          </w:p>
        </w:tc>
        <w:tc>
          <w:tcPr>
            <w:tcW w:w="1701" w:type="dxa"/>
          </w:tcPr>
          <w:p w14:paraId="21A4111C" w14:textId="77777777" w:rsidR="00B015E4" w:rsidRDefault="00B015E4" w:rsidP="00501C6B">
            <w:pPr>
              <w:spacing w:after="0" w:line="240" w:lineRule="auto"/>
              <w:jc w:val="both"/>
              <w:rPr>
                <w:rFonts w:ascii="Times New Roman" w:eastAsia="Times New Roman" w:hAnsi="Times New Roman" w:cs="Times New Roman"/>
                <w:b/>
                <w:sz w:val="24"/>
                <w:szCs w:val="24"/>
              </w:rPr>
            </w:pPr>
          </w:p>
        </w:tc>
        <w:tc>
          <w:tcPr>
            <w:tcW w:w="3538" w:type="dxa"/>
          </w:tcPr>
          <w:p w14:paraId="4D0563F4" w14:textId="0D10FC03" w:rsidR="00B015E4" w:rsidRDefault="00B015E4" w:rsidP="00B015E4">
            <w:pPr>
              <w:spacing w:after="0" w:line="240" w:lineRule="auto"/>
              <w:jc w:val="right"/>
              <w:rPr>
                <w:rFonts w:ascii="Times New Roman" w:eastAsia="Times New Roman" w:hAnsi="Times New Roman" w:cs="Times New Roman"/>
                <w:b/>
                <w:sz w:val="24"/>
                <w:szCs w:val="24"/>
              </w:rPr>
            </w:pPr>
            <w:r>
              <w:rPr>
                <w:rFonts w:ascii="TimesNewRomanPS-ItalicMT" w:eastAsia="Times New Roman" w:hAnsi="TimesNewRomanPS-ItalicMT" w:cs="TimesNewRomanPS-ItalicMT"/>
                <w:i/>
                <w:iCs/>
                <w:lang w:eastAsia="hr-HR"/>
              </w:rPr>
              <w:t>Secretary General</w:t>
            </w:r>
          </w:p>
          <w:p w14:paraId="2E31272E" w14:textId="77777777" w:rsidR="00B015E4" w:rsidRDefault="00B015E4" w:rsidP="00B015E4">
            <w:pPr>
              <w:spacing w:after="0" w:line="240" w:lineRule="auto"/>
              <w:jc w:val="right"/>
              <w:rPr>
                <w:rFonts w:ascii="Times New Roman" w:eastAsia="Times New Roman" w:hAnsi="Times New Roman" w:cs="Times New Roman"/>
                <w:b/>
                <w:sz w:val="24"/>
                <w:szCs w:val="24"/>
              </w:rPr>
            </w:pPr>
          </w:p>
        </w:tc>
      </w:tr>
    </w:tbl>
    <w:p w14:paraId="3E688600" w14:textId="36C54F82" w:rsidR="00B015E4" w:rsidRDefault="00B015E4" w:rsidP="00501C6B">
      <w:pPr>
        <w:spacing w:after="0" w:line="240" w:lineRule="auto"/>
        <w:jc w:val="both"/>
        <w:rPr>
          <w:rFonts w:ascii="Times New Roman" w:eastAsia="Times New Roman" w:hAnsi="Times New Roman" w:cs="Times New Roman"/>
          <w:b/>
          <w:sz w:val="24"/>
          <w:szCs w:val="24"/>
        </w:rPr>
      </w:pPr>
    </w:p>
    <w:p w14:paraId="0B234776" w14:textId="050C79BE"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3.</w:t>
      </w:r>
    </w:p>
    <w:p w14:paraId="4AA7277E" w14:textId="77777777" w:rsidR="005876B7" w:rsidRPr="00546FB5" w:rsidRDefault="005876B7" w:rsidP="00501C6B">
      <w:pPr>
        <w:spacing w:after="0" w:line="240" w:lineRule="auto"/>
        <w:jc w:val="center"/>
        <w:rPr>
          <w:rFonts w:ascii="Times New Roman" w:eastAsia="Times New Roman" w:hAnsi="Times New Roman" w:cs="Times New Roman"/>
          <w:b/>
          <w:sz w:val="24"/>
          <w:szCs w:val="24"/>
        </w:rPr>
      </w:pPr>
    </w:p>
    <w:p w14:paraId="63792F97" w14:textId="77777777" w:rsidR="00546FB5" w:rsidRPr="00546FB5" w:rsidRDefault="00546FB5" w:rsidP="005876B7">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Provedba ovoga Zakona u djelokrugu je tijela državne uprave nadležnog za poslove civilnog zračnog prometa.</w:t>
      </w:r>
    </w:p>
    <w:p w14:paraId="5F5B87B0" w14:textId="09A2F2D4" w:rsidR="00546FB5" w:rsidRPr="00546FB5" w:rsidRDefault="00546FB5" w:rsidP="00501C6B">
      <w:pPr>
        <w:spacing w:after="0" w:line="240" w:lineRule="auto"/>
        <w:jc w:val="center"/>
        <w:rPr>
          <w:rFonts w:ascii="Times New Roman" w:eastAsia="Times New Roman" w:hAnsi="Times New Roman" w:cs="Times New Roman"/>
          <w:b/>
          <w:sz w:val="24"/>
          <w:szCs w:val="24"/>
        </w:rPr>
      </w:pPr>
    </w:p>
    <w:p w14:paraId="55714467" w14:textId="4B4A71A0"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4.</w:t>
      </w:r>
    </w:p>
    <w:p w14:paraId="01F5F353" w14:textId="77777777" w:rsidR="005876B7" w:rsidRPr="00546FB5" w:rsidRDefault="005876B7" w:rsidP="00501C6B">
      <w:pPr>
        <w:spacing w:after="0" w:line="240" w:lineRule="auto"/>
        <w:jc w:val="center"/>
        <w:rPr>
          <w:rFonts w:ascii="Times New Roman" w:eastAsia="Times New Roman" w:hAnsi="Times New Roman" w:cs="Times New Roman"/>
          <w:b/>
          <w:sz w:val="24"/>
          <w:szCs w:val="24"/>
        </w:rPr>
      </w:pPr>
    </w:p>
    <w:p w14:paraId="7559F89C" w14:textId="3310D31A" w:rsidR="00546FB5" w:rsidRPr="00546FB5" w:rsidRDefault="00546FB5" w:rsidP="005876B7">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Na dan stupanja na snagu ovoga Zakona, Protokol iz članka 1. ovoga Zakona nije na snazi </w:t>
      </w:r>
      <w:r w:rsidR="00D74954">
        <w:rPr>
          <w:rFonts w:ascii="Times New Roman" w:eastAsia="Times New Roman" w:hAnsi="Times New Roman" w:cs="Times New Roman"/>
          <w:sz w:val="24"/>
          <w:szCs w:val="24"/>
        </w:rPr>
        <w:t xml:space="preserve">u odnosu na Republiku Hrvatsku </w:t>
      </w:r>
      <w:r w:rsidRPr="00546FB5">
        <w:rPr>
          <w:rFonts w:ascii="Times New Roman" w:eastAsia="Times New Roman" w:hAnsi="Times New Roman" w:cs="Times New Roman"/>
          <w:sz w:val="24"/>
          <w:szCs w:val="24"/>
        </w:rPr>
        <w:t>te će se podaci o njegovom stupanju na snagu objaviti u skladu s odredbom članka 30. stavk</w:t>
      </w:r>
      <w:r w:rsidR="00D361FE">
        <w:rPr>
          <w:rFonts w:ascii="Times New Roman" w:eastAsia="Times New Roman" w:hAnsi="Times New Roman" w:cs="Times New Roman"/>
          <w:sz w:val="24"/>
          <w:szCs w:val="24"/>
        </w:rPr>
        <w:t>a</w:t>
      </w:r>
      <w:r w:rsidRPr="00546FB5">
        <w:rPr>
          <w:rFonts w:ascii="Times New Roman" w:eastAsia="Times New Roman" w:hAnsi="Times New Roman" w:cs="Times New Roman"/>
          <w:sz w:val="24"/>
          <w:szCs w:val="24"/>
        </w:rPr>
        <w:t xml:space="preserve"> 3. Zakona o sklapanju i izvršavanju međunarodnih ugovora (</w:t>
      </w:r>
      <w:r w:rsidR="009C5DB4">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Narodne novine</w:t>
      </w:r>
      <w:r w:rsidR="009C5DB4">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 broj 28/96</w:t>
      </w:r>
      <w:r w:rsidR="009C5DB4">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w:t>
      </w:r>
    </w:p>
    <w:p w14:paraId="17A366AB" w14:textId="77777777" w:rsidR="00546FB5" w:rsidRPr="00546FB5" w:rsidRDefault="00546FB5" w:rsidP="00501C6B">
      <w:pPr>
        <w:spacing w:after="0" w:line="240" w:lineRule="auto"/>
        <w:jc w:val="center"/>
        <w:rPr>
          <w:rFonts w:ascii="Times New Roman" w:eastAsia="Times New Roman" w:hAnsi="Times New Roman" w:cs="Times New Roman"/>
          <w:b/>
          <w:sz w:val="24"/>
          <w:szCs w:val="24"/>
        </w:rPr>
      </w:pPr>
    </w:p>
    <w:p w14:paraId="77B55151" w14:textId="3D4A6EA9"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5.</w:t>
      </w:r>
    </w:p>
    <w:p w14:paraId="6B84185E" w14:textId="77777777" w:rsidR="009C5DB4" w:rsidRPr="00546FB5" w:rsidRDefault="009C5DB4" w:rsidP="00501C6B">
      <w:pPr>
        <w:spacing w:after="0" w:line="240" w:lineRule="auto"/>
        <w:jc w:val="center"/>
        <w:rPr>
          <w:rFonts w:ascii="Times New Roman" w:eastAsia="Times New Roman" w:hAnsi="Times New Roman" w:cs="Times New Roman"/>
          <w:b/>
          <w:sz w:val="24"/>
          <w:szCs w:val="24"/>
        </w:rPr>
      </w:pPr>
    </w:p>
    <w:p w14:paraId="01FD76DB" w14:textId="62E3D9CA" w:rsidR="00546FB5" w:rsidRPr="00546FB5" w:rsidRDefault="00546FB5" w:rsidP="009C5DB4">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Ovaj Zakon stupa na snagu osmoga dana od dana objave u </w:t>
      </w:r>
      <w:r w:rsidR="009C5DB4">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Narodnim novinama</w:t>
      </w:r>
      <w:r w:rsidR="009C5DB4">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w:t>
      </w:r>
    </w:p>
    <w:p w14:paraId="78358DC4" w14:textId="77777777" w:rsidR="00546FB5" w:rsidRPr="00546FB5" w:rsidRDefault="00546FB5" w:rsidP="00501C6B">
      <w:pPr>
        <w:spacing w:after="0" w:line="240" w:lineRule="auto"/>
        <w:jc w:val="center"/>
        <w:rPr>
          <w:rFonts w:ascii="Times New Roman" w:eastAsia="Times New Roman" w:hAnsi="Times New Roman" w:cs="Times New Roman"/>
          <w:b/>
          <w:sz w:val="24"/>
          <w:szCs w:val="24"/>
        </w:rPr>
      </w:pPr>
    </w:p>
    <w:p w14:paraId="398C91F6" w14:textId="77777777" w:rsidR="00546FB5" w:rsidRPr="00546FB5" w:rsidRDefault="00546FB5" w:rsidP="00501C6B">
      <w:pPr>
        <w:spacing w:after="0" w:line="240" w:lineRule="auto"/>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Klasa:</w:t>
      </w:r>
    </w:p>
    <w:p w14:paraId="60C86AA6" w14:textId="77777777" w:rsidR="00546FB5" w:rsidRPr="005856EB" w:rsidRDefault="00546FB5" w:rsidP="00501C6B">
      <w:pPr>
        <w:spacing w:after="0" w:line="240" w:lineRule="auto"/>
        <w:rPr>
          <w:rFonts w:ascii="Times New Roman" w:eastAsia="Times New Roman" w:hAnsi="Times New Roman" w:cs="Times New Roman"/>
          <w:sz w:val="24"/>
          <w:szCs w:val="24"/>
        </w:rPr>
      </w:pPr>
    </w:p>
    <w:p w14:paraId="1D58EE16" w14:textId="5FA0BC74" w:rsidR="00206599" w:rsidRDefault="00546FB5" w:rsidP="00B015E4">
      <w:pPr>
        <w:spacing w:after="0" w:line="240" w:lineRule="auto"/>
        <w:rPr>
          <w:rFonts w:ascii="Times New Roman" w:eastAsia="Times New Roman" w:hAnsi="Times New Roman" w:cs="Times New Roman"/>
          <w:b/>
          <w:sz w:val="24"/>
          <w:szCs w:val="24"/>
        </w:rPr>
      </w:pPr>
      <w:r w:rsidRPr="00546FB5">
        <w:rPr>
          <w:rFonts w:ascii="Times New Roman" w:eastAsia="Times New Roman" w:hAnsi="Times New Roman" w:cs="Times New Roman"/>
          <w:sz w:val="24"/>
          <w:szCs w:val="24"/>
        </w:rPr>
        <w:t xml:space="preserve">Zagreb, </w:t>
      </w:r>
      <w:r w:rsidR="00206599">
        <w:rPr>
          <w:rFonts w:ascii="Times New Roman" w:eastAsia="Times New Roman" w:hAnsi="Times New Roman" w:cs="Times New Roman"/>
          <w:b/>
          <w:sz w:val="24"/>
          <w:szCs w:val="24"/>
        </w:rPr>
        <w:br w:type="page"/>
      </w:r>
    </w:p>
    <w:p w14:paraId="77B28A12" w14:textId="49FA76B8" w:rsidR="004A4483" w:rsidRDefault="00206599" w:rsidP="00501C6B">
      <w:pPr>
        <w:spacing w:after="0" w:line="240" w:lineRule="auto"/>
        <w:jc w:val="center"/>
      </w:pPr>
      <w:r>
        <w:rPr>
          <w:rFonts w:ascii="Times New Roman" w:eastAsia="Times New Roman" w:hAnsi="Times New Roman" w:cs="Times New Roman"/>
          <w:b/>
          <w:sz w:val="24"/>
          <w:szCs w:val="24"/>
        </w:rPr>
        <w:lastRenderedPageBreak/>
        <w:t>O</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B</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R</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A</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Z</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L</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O</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Ž</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E</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N</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J</w:t>
      </w:r>
      <w:r w:rsidR="0005676A">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E</w:t>
      </w:r>
    </w:p>
    <w:p w14:paraId="1767CAB4" w14:textId="77777777" w:rsidR="004A4483" w:rsidRDefault="004A4483" w:rsidP="00501C6B">
      <w:pPr>
        <w:spacing w:after="0" w:line="240" w:lineRule="auto"/>
        <w:jc w:val="both"/>
        <w:rPr>
          <w:rFonts w:ascii="Times New Roman" w:eastAsia="Times New Roman" w:hAnsi="Times New Roman" w:cs="Times New Roman"/>
          <w:b/>
          <w:sz w:val="24"/>
          <w:szCs w:val="24"/>
        </w:rPr>
      </w:pPr>
    </w:p>
    <w:p w14:paraId="03D8201B" w14:textId="77777777" w:rsidR="0074489E" w:rsidRPr="007667EF" w:rsidRDefault="0074489E" w:rsidP="0074489E">
      <w:pPr>
        <w:suppressAutoHyphens w:val="0"/>
        <w:spacing w:after="0" w:line="240" w:lineRule="auto"/>
        <w:jc w:val="both"/>
        <w:rPr>
          <w:rFonts w:ascii="Times New Roman" w:eastAsia="Times New Roman" w:hAnsi="Times New Roman" w:cs="Times New Roman"/>
          <w:b/>
          <w:color w:val="000000"/>
          <w:sz w:val="24"/>
          <w:szCs w:val="24"/>
          <w:lang w:eastAsia="en-GB"/>
        </w:rPr>
      </w:pPr>
      <w:r w:rsidRPr="007667EF">
        <w:rPr>
          <w:rFonts w:ascii="Times New Roman" w:eastAsia="Times New Roman" w:hAnsi="Times New Roman" w:cs="Times New Roman"/>
          <w:b/>
          <w:color w:val="000000"/>
          <w:sz w:val="24"/>
          <w:szCs w:val="24"/>
          <w:lang w:eastAsia="en-GB"/>
        </w:rPr>
        <w:t>Uz članak 1.</w:t>
      </w:r>
    </w:p>
    <w:p w14:paraId="15544E94" w14:textId="77777777" w:rsidR="0074489E" w:rsidRPr="007667EF" w:rsidRDefault="0074489E" w:rsidP="0074489E">
      <w:pPr>
        <w:suppressAutoHyphens w:val="0"/>
        <w:spacing w:after="0" w:line="240" w:lineRule="auto"/>
        <w:jc w:val="both"/>
        <w:rPr>
          <w:rFonts w:ascii="Times New Roman" w:eastAsia="Times New Roman" w:hAnsi="Times New Roman" w:cs="Times New Roman"/>
          <w:color w:val="000000"/>
          <w:sz w:val="24"/>
          <w:szCs w:val="24"/>
          <w:lang w:eastAsia="en-GB"/>
        </w:rPr>
      </w:pPr>
    </w:p>
    <w:p w14:paraId="5E574208" w14:textId="1F9E896E" w:rsidR="007667EF" w:rsidRPr="007667EF" w:rsidRDefault="0074489E" w:rsidP="0074489E">
      <w:pPr>
        <w:suppressAutoHyphens w:val="0"/>
        <w:spacing w:after="0" w:line="240" w:lineRule="auto"/>
        <w:jc w:val="both"/>
        <w:rPr>
          <w:rFonts w:ascii="Times New Roman" w:eastAsia="Times New Roman" w:hAnsi="Times New Roman" w:cs="Times New Roman"/>
          <w:color w:val="000000"/>
          <w:sz w:val="24"/>
          <w:szCs w:val="24"/>
          <w:lang w:eastAsia="en-GB"/>
        </w:rPr>
      </w:pPr>
      <w:r w:rsidRPr="007667EF">
        <w:rPr>
          <w:rFonts w:ascii="Times New Roman" w:eastAsia="Times New Roman" w:hAnsi="Times New Roman" w:cs="Times New Roman"/>
          <w:color w:val="000000"/>
          <w:sz w:val="24"/>
          <w:szCs w:val="24"/>
          <w:lang w:eastAsia="en-GB"/>
        </w:rPr>
        <w:t xml:space="preserve">Ovim člankom </w:t>
      </w:r>
      <w:r w:rsidRPr="0074489E">
        <w:rPr>
          <w:rFonts w:ascii="Times New Roman" w:eastAsia="Times New Roman" w:hAnsi="Times New Roman" w:cs="Times New Roman"/>
          <w:color w:val="000000"/>
          <w:sz w:val="24"/>
          <w:szCs w:val="24"/>
          <w:lang w:eastAsia="en-GB"/>
        </w:rPr>
        <w:t>utvrđuje se da Hrva</w:t>
      </w:r>
      <w:r w:rsidR="007667EF" w:rsidRPr="007667EF">
        <w:rPr>
          <w:rFonts w:ascii="Times New Roman" w:eastAsia="Times New Roman" w:hAnsi="Times New Roman" w:cs="Times New Roman"/>
          <w:color w:val="000000"/>
          <w:sz w:val="24"/>
          <w:szCs w:val="24"/>
          <w:lang w:eastAsia="en-GB"/>
        </w:rPr>
        <w:t xml:space="preserve">tski sabor potvrđuje Protokol </w:t>
      </w:r>
      <w:r w:rsidR="00915BD9">
        <w:rPr>
          <w:rFonts w:ascii="Times New Roman" w:eastAsia="Times New Roman" w:hAnsi="Times New Roman" w:cs="Times New Roman"/>
          <w:color w:val="000000"/>
          <w:sz w:val="24"/>
          <w:szCs w:val="24"/>
          <w:lang w:eastAsia="en-GB"/>
        </w:rPr>
        <w:t xml:space="preserve">koji se odnosi na izmjenu </w:t>
      </w:r>
      <w:r w:rsidR="007667EF" w:rsidRPr="007667EF">
        <w:rPr>
          <w:rFonts w:ascii="Times New Roman" w:eastAsia="Times New Roman" w:hAnsi="Times New Roman" w:cs="Times New Roman"/>
          <w:sz w:val="24"/>
          <w:szCs w:val="24"/>
          <w:lang w:eastAsia="hr-HR"/>
        </w:rPr>
        <w:t xml:space="preserve">članka 50. </w:t>
      </w:r>
      <w:r w:rsidR="00915BD9">
        <w:rPr>
          <w:rFonts w:ascii="Times New Roman" w:eastAsia="Times New Roman" w:hAnsi="Times New Roman" w:cs="Times New Roman"/>
          <w:sz w:val="24"/>
          <w:szCs w:val="24"/>
          <w:lang w:eastAsia="hr-HR"/>
        </w:rPr>
        <w:t>(</w:t>
      </w:r>
      <w:r w:rsidR="007667EF" w:rsidRPr="007667EF">
        <w:rPr>
          <w:rFonts w:ascii="Times New Roman" w:eastAsia="Times New Roman" w:hAnsi="Times New Roman" w:cs="Times New Roman"/>
          <w:sz w:val="24"/>
          <w:szCs w:val="24"/>
          <w:lang w:eastAsia="hr-HR"/>
        </w:rPr>
        <w:t>a) Konvencije o međunarodnom civilnom zrakoplovstvu</w:t>
      </w:r>
      <w:r w:rsidRPr="0074489E">
        <w:rPr>
          <w:rFonts w:ascii="Times New Roman" w:eastAsia="Times New Roman" w:hAnsi="Times New Roman" w:cs="Times New Roman"/>
          <w:color w:val="000000"/>
          <w:sz w:val="24"/>
          <w:szCs w:val="24"/>
          <w:lang w:eastAsia="en-GB"/>
        </w:rPr>
        <w:t>, sukladno odredbama članka 140. Ustava Republike Hrvatske (</w:t>
      </w:r>
      <w:r w:rsidR="00962B88">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Narodne novine</w:t>
      </w:r>
      <w:r w:rsidR="00962B88">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 br</w:t>
      </w:r>
      <w:r w:rsidR="00962B88">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 xml:space="preserve"> 85/10</w:t>
      </w:r>
      <w:r w:rsidR="00962B88">
        <w:rPr>
          <w:rFonts w:ascii="Times New Roman" w:eastAsia="Times New Roman" w:hAnsi="Times New Roman" w:cs="Times New Roman"/>
          <w:color w:val="000000"/>
          <w:sz w:val="24"/>
          <w:szCs w:val="24"/>
          <w:lang w:eastAsia="en-GB"/>
        </w:rPr>
        <w:t>.</w:t>
      </w:r>
      <w:r w:rsidR="00AF050E">
        <w:rPr>
          <w:rFonts w:ascii="Times New Roman" w:eastAsia="Times New Roman" w:hAnsi="Times New Roman" w:cs="Times New Roman"/>
          <w:color w:val="000000"/>
          <w:sz w:val="24"/>
          <w:szCs w:val="24"/>
          <w:lang w:eastAsia="en-GB"/>
        </w:rPr>
        <w:t xml:space="preserve"> -</w:t>
      </w:r>
      <w:r w:rsidRPr="0074489E">
        <w:rPr>
          <w:rFonts w:ascii="Times New Roman" w:eastAsia="Times New Roman" w:hAnsi="Times New Roman" w:cs="Times New Roman"/>
          <w:color w:val="000000"/>
          <w:sz w:val="24"/>
          <w:szCs w:val="24"/>
          <w:lang w:eastAsia="en-GB"/>
        </w:rPr>
        <w:t xml:space="preserve"> pročišćeni tekst i 5/14</w:t>
      </w:r>
      <w:r w:rsidR="00962B88">
        <w:rPr>
          <w:rFonts w:ascii="Times New Roman" w:eastAsia="Times New Roman" w:hAnsi="Times New Roman" w:cs="Times New Roman"/>
          <w:color w:val="000000"/>
          <w:sz w:val="24"/>
          <w:szCs w:val="24"/>
          <w:lang w:eastAsia="en-GB"/>
        </w:rPr>
        <w:t>.</w:t>
      </w:r>
      <w:r w:rsidR="00AF050E">
        <w:rPr>
          <w:rFonts w:ascii="Times New Roman" w:eastAsia="Times New Roman" w:hAnsi="Times New Roman" w:cs="Times New Roman"/>
          <w:color w:val="000000"/>
          <w:sz w:val="24"/>
          <w:szCs w:val="24"/>
          <w:lang w:eastAsia="en-GB"/>
        </w:rPr>
        <w:t xml:space="preserve"> -</w:t>
      </w:r>
      <w:r w:rsidRPr="0074489E">
        <w:rPr>
          <w:rFonts w:ascii="Times New Roman" w:eastAsia="Times New Roman" w:hAnsi="Times New Roman" w:cs="Times New Roman"/>
          <w:color w:val="000000"/>
          <w:sz w:val="24"/>
          <w:szCs w:val="24"/>
          <w:lang w:eastAsia="en-GB"/>
        </w:rPr>
        <w:t xml:space="preserve"> Odluka Ustavnog suda Republike Hrvatske) i članka 18. Zakona o sklapanju i izvršavanju međunarodnih ugovora </w:t>
      </w:r>
      <w:r w:rsidR="007667EF" w:rsidRPr="007667EF">
        <w:rPr>
          <w:rFonts w:ascii="Times New Roman" w:eastAsia="Times New Roman" w:hAnsi="Times New Roman" w:cs="Times New Roman"/>
          <w:color w:val="000000"/>
          <w:sz w:val="24"/>
          <w:szCs w:val="24"/>
          <w:lang w:eastAsia="en-GB"/>
        </w:rPr>
        <w:t>(</w:t>
      </w:r>
      <w:r w:rsidR="00962B88">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Narodne novine</w:t>
      </w:r>
      <w:r w:rsidR="00962B88">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 broj 28/96</w:t>
      </w:r>
      <w:r w:rsidR="00962B88">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w:t>
      </w:r>
    </w:p>
    <w:p w14:paraId="548D0492" w14:textId="77777777" w:rsidR="007667EF" w:rsidRPr="007667EF" w:rsidRDefault="007667EF" w:rsidP="0074489E">
      <w:pPr>
        <w:suppressAutoHyphens w:val="0"/>
        <w:spacing w:after="0" w:line="240" w:lineRule="auto"/>
        <w:jc w:val="both"/>
        <w:rPr>
          <w:rFonts w:ascii="Times New Roman" w:eastAsia="Times New Roman" w:hAnsi="Times New Roman" w:cs="Times New Roman"/>
          <w:color w:val="000000"/>
          <w:sz w:val="24"/>
          <w:szCs w:val="24"/>
          <w:lang w:eastAsia="en-GB"/>
        </w:rPr>
      </w:pPr>
    </w:p>
    <w:p w14:paraId="40F542CF" w14:textId="77777777" w:rsidR="0074489E" w:rsidRPr="0074489E" w:rsidRDefault="007667EF" w:rsidP="0074489E">
      <w:pPr>
        <w:suppressAutoHyphens w:val="0"/>
        <w:spacing w:after="0" w:line="240" w:lineRule="auto"/>
        <w:jc w:val="both"/>
        <w:rPr>
          <w:rFonts w:ascii="Times New Roman" w:eastAsia="Times New Roman" w:hAnsi="Times New Roman" w:cs="Times New Roman"/>
          <w:sz w:val="24"/>
          <w:szCs w:val="24"/>
          <w:lang w:eastAsia="en-GB"/>
        </w:rPr>
      </w:pPr>
      <w:r w:rsidRPr="007667EF">
        <w:rPr>
          <w:rFonts w:ascii="Times New Roman" w:eastAsia="Times New Roman" w:hAnsi="Times New Roman" w:cs="Times New Roman"/>
          <w:color w:val="000000"/>
          <w:sz w:val="24"/>
          <w:szCs w:val="24"/>
          <w:lang w:eastAsia="en-GB"/>
        </w:rPr>
        <w:t>Ovime</w:t>
      </w:r>
      <w:r w:rsidR="0074489E" w:rsidRPr="0074489E">
        <w:rPr>
          <w:rFonts w:ascii="Times New Roman" w:eastAsia="Times New Roman" w:hAnsi="Times New Roman" w:cs="Times New Roman"/>
          <w:color w:val="000000"/>
          <w:sz w:val="24"/>
          <w:szCs w:val="24"/>
          <w:lang w:eastAsia="en-GB"/>
        </w:rPr>
        <w:t xml:space="preserve"> se iskazuje formalni pristanak Republike Hrvatske da bude vezana njegovim odredbama, na temelju čega će ovaj pristanak biti iskazan i na međunarodnoj razini.</w:t>
      </w:r>
    </w:p>
    <w:p w14:paraId="4DFB7F73" w14:textId="733E3C67" w:rsidR="007667EF" w:rsidRPr="0074489E" w:rsidRDefault="007667EF" w:rsidP="0074489E">
      <w:pPr>
        <w:suppressAutoHyphens w:val="0"/>
        <w:spacing w:after="0" w:line="240" w:lineRule="auto"/>
        <w:rPr>
          <w:rFonts w:ascii="Times New Roman" w:eastAsia="Times New Roman" w:hAnsi="Times New Roman" w:cs="Times New Roman"/>
          <w:sz w:val="24"/>
          <w:szCs w:val="24"/>
          <w:lang w:eastAsia="en-GB"/>
        </w:rPr>
      </w:pPr>
    </w:p>
    <w:p w14:paraId="445543EE" w14:textId="77777777" w:rsidR="007667EF" w:rsidRPr="007667EF" w:rsidRDefault="0074489E" w:rsidP="007667EF">
      <w:pPr>
        <w:suppressAutoHyphens w:val="0"/>
        <w:spacing w:after="0" w:line="240" w:lineRule="auto"/>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2.</w:t>
      </w:r>
    </w:p>
    <w:p w14:paraId="161BE38C" w14:textId="77777777" w:rsidR="007667EF" w:rsidRPr="007667EF" w:rsidRDefault="007667EF" w:rsidP="007667EF">
      <w:pPr>
        <w:suppressAutoHyphens w:val="0"/>
        <w:spacing w:after="0" w:line="240" w:lineRule="auto"/>
        <w:jc w:val="both"/>
        <w:rPr>
          <w:rFonts w:ascii="Times New Roman" w:eastAsia="Times New Roman" w:hAnsi="Times New Roman" w:cs="Times New Roman"/>
          <w:color w:val="000000"/>
          <w:sz w:val="24"/>
          <w:szCs w:val="24"/>
          <w:lang w:eastAsia="en-GB"/>
        </w:rPr>
      </w:pPr>
    </w:p>
    <w:p w14:paraId="46F51C6B" w14:textId="77777777" w:rsidR="0074489E" w:rsidRPr="0074489E" w:rsidRDefault="007667EF" w:rsidP="007667EF">
      <w:pPr>
        <w:suppressAutoHyphens w:val="0"/>
        <w:spacing w:after="0" w:line="240" w:lineRule="auto"/>
        <w:jc w:val="both"/>
        <w:rPr>
          <w:rFonts w:ascii="Times New Roman" w:eastAsia="Times New Roman" w:hAnsi="Times New Roman" w:cs="Times New Roman"/>
          <w:sz w:val="24"/>
          <w:szCs w:val="24"/>
          <w:lang w:eastAsia="en-GB"/>
        </w:rPr>
      </w:pPr>
      <w:r w:rsidRPr="007667EF">
        <w:rPr>
          <w:rFonts w:ascii="Times New Roman" w:eastAsia="Times New Roman" w:hAnsi="Times New Roman" w:cs="Times New Roman"/>
          <w:color w:val="000000"/>
          <w:sz w:val="24"/>
          <w:szCs w:val="24"/>
          <w:lang w:eastAsia="en-GB"/>
        </w:rPr>
        <w:t xml:space="preserve">U ovom </w:t>
      </w:r>
      <w:r w:rsidR="0074489E" w:rsidRPr="0074489E">
        <w:rPr>
          <w:rFonts w:ascii="Times New Roman" w:eastAsia="Times New Roman" w:hAnsi="Times New Roman" w:cs="Times New Roman"/>
          <w:color w:val="000000"/>
          <w:sz w:val="24"/>
          <w:szCs w:val="24"/>
          <w:lang w:eastAsia="en-GB"/>
        </w:rPr>
        <w:t xml:space="preserve">članku sadržan je tekst Protokola, u izvorniku na </w:t>
      </w:r>
      <w:r w:rsidRPr="007667EF">
        <w:rPr>
          <w:rFonts w:ascii="Times New Roman" w:eastAsia="Times New Roman" w:hAnsi="Times New Roman" w:cs="Times New Roman"/>
          <w:color w:val="000000"/>
          <w:sz w:val="24"/>
          <w:szCs w:val="24"/>
          <w:lang w:eastAsia="en-GB"/>
        </w:rPr>
        <w:t>engleskom jeziku i u prijevodu na hrvatski jezik</w:t>
      </w:r>
      <w:r w:rsidR="0074489E" w:rsidRPr="0074489E">
        <w:rPr>
          <w:rFonts w:ascii="Times New Roman" w:eastAsia="Times New Roman" w:hAnsi="Times New Roman" w:cs="Times New Roman"/>
          <w:color w:val="000000"/>
          <w:sz w:val="24"/>
          <w:szCs w:val="24"/>
          <w:lang w:eastAsia="en-GB"/>
        </w:rPr>
        <w:t>.</w:t>
      </w:r>
    </w:p>
    <w:p w14:paraId="4F4E2268" w14:textId="35A01E19" w:rsidR="007667EF" w:rsidRDefault="007667EF" w:rsidP="007667EF">
      <w:pPr>
        <w:suppressAutoHyphens w:val="0"/>
        <w:spacing w:after="0" w:line="240" w:lineRule="auto"/>
        <w:jc w:val="both"/>
        <w:rPr>
          <w:rFonts w:ascii="Times New Roman" w:eastAsia="Times New Roman" w:hAnsi="Times New Roman" w:cs="Times New Roman"/>
          <w:sz w:val="24"/>
          <w:szCs w:val="24"/>
          <w:lang w:eastAsia="en-GB"/>
        </w:rPr>
      </w:pPr>
    </w:p>
    <w:p w14:paraId="038ADE28" w14:textId="77777777" w:rsidR="007667EF" w:rsidRPr="007667EF" w:rsidRDefault="0074489E" w:rsidP="007667EF">
      <w:pPr>
        <w:suppressAutoHyphens w:val="0"/>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3.</w:t>
      </w:r>
    </w:p>
    <w:p w14:paraId="01794701" w14:textId="77777777" w:rsidR="007667EF" w:rsidRDefault="007667EF" w:rsidP="007667EF">
      <w:pPr>
        <w:suppressAutoHyphens w:val="0"/>
        <w:spacing w:after="0" w:line="240" w:lineRule="auto"/>
        <w:jc w:val="both"/>
        <w:rPr>
          <w:rFonts w:ascii="Times New Roman" w:eastAsia="Times New Roman" w:hAnsi="Times New Roman" w:cs="Times New Roman"/>
          <w:color w:val="000000"/>
          <w:sz w:val="24"/>
          <w:szCs w:val="24"/>
          <w:lang w:eastAsia="en-GB"/>
        </w:rPr>
      </w:pPr>
    </w:p>
    <w:p w14:paraId="24A593C2" w14:textId="77777777" w:rsidR="0074489E" w:rsidRPr="0074489E" w:rsidRDefault="007667EF" w:rsidP="007667EF">
      <w:pPr>
        <w:suppressAutoHyphens w:val="0"/>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Ovim člankom se utvrđuje da </w:t>
      </w:r>
      <w:r w:rsidR="0074489E" w:rsidRPr="0074489E">
        <w:rPr>
          <w:rFonts w:ascii="Times New Roman" w:eastAsia="Times New Roman" w:hAnsi="Times New Roman" w:cs="Times New Roman"/>
          <w:color w:val="000000"/>
          <w:sz w:val="24"/>
          <w:szCs w:val="24"/>
          <w:lang w:eastAsia="en-GB"/>
        </w:rPr>
        <w:t>je provedba Zakona u djelokrugu tijela državne uprave nadležnog za poslove civilnog zračnog prometa.</w:t>
      </w:r>
    </w:p>
    <w:p w14:paraId="5F48711C" w14:textId="5AAF8776" w:rsidR="007667EF" w:rsidRPr="0074489E" w:rsidRDefault="007667EF" w:rsidP="0074489E">
      <w:pPr>
        <w:suppressAutoHyphens w:val="0"/>
        <w:spacing w:after="0" w:line="240" w:lineRule="auto"/>
        <w:rPr>
          <w:rFonts w:ascii="Times New Roman" w:eastAsia="Times New Roman" w:hAnsi="Times New Roman" w:cs="Times New Roman"/>
          <w:sz w:val="24"/>
          <w:szCs w:val="24"/>
          <w:lang w:eastAsia="en-GB"/>
        </w:rPr>
      </w:pPr>
    </w:p>
    <w:p w14:paraId="792839D4" w14:textId="77777777" w:rsidR="007667EF" w:rsidRPr="007667EF" w:rsidRDefault="0074489E" w:rsidP="007667EF">
      <w:pPr>
        <w:suppressAutoHyphens w:val="0"/>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4.</w:t>
      </w:r>
    </w:p>
    <w:p w14:paraId="173F611F" w14:textId="77777777" w:rsidR="007667EF" w:rsidRDefault="007667EF" w:rsidP="007667EF">
      <w:pPr>
        <w:suppressAutoHyphens w:val="0"/>
        <w:spacing w:after="0" w:line="240" w:lineRule="auto"/>
        <w:jc w:val="both"/>
        <w:rPr>
          <w:rFonts w:ascii="Times New Roman" w:eastAsia="Times New Roman" w:hAnsi="Times New Roman" w:cs="Times New Roman"/>
          <w:color w:val="000000"/>
          <w:sz w:val="24"/>
          <w:szCs w:val="24"/>
          <w:lang w:eastAsia="en-GB"/>
        </w:rPr>
      </w:pPr>
    </w:p>
    <w:p w14:paraId="757D9356" w14:textId="200AF869" w:rsidR="0074489E" w:rsidRPr="008666E1" w:rsidRDefault="007667EF" w:rsidP="007667EF">
      <w:pPr>
        <w:suppressAutoHyphens w:val="0"/>
        <w:spacing w:after="0" w:line="240" w:lineRule="auto"/>
        <w:jc w:val="both"/>
        <w:rPr>
          <w:rFonts w:ascii="Times New Roman" w:eastAsia="Times New Roman" w:hAnsi="Times New Roman" w:cs="Times New Roman"/>
          <w:sz w:val="24"/>
          <w:szCs w:val="24"/>
          <w:lang w:eastAsia="en-GB"/>
        </w:rPr>
      </w:pPr>
      <w:r w:rsidRPr="008666E1">
        <w:rPr>
          <w:rFonts w:ascii="Times New Roman" w:eastAsia="Times New Roman" w:hAnsi="Times New Roman" w:cs="Times New Roman"/>
          <w:color w:val="000000"/>
          <w:sz w:val="24"/>
          <w:szCs w:val="24"/>
          <w:lang w:eastAsia="en-GB"/>
        </w:rPr>
        <w:t xml:space="preserve">Ovim člankom se </w:t>
      </w:r>
      <w:r w:rsidR="0074489E" w:rsidRPr="008666E1">
        <w:rPr>
          <w:rFonts w:ascii="Times New Roman" w:eastAsia="Times New Roman" w:hAnsi="Times New Roman" w:cs="Times New Roman"/>
          <w:color w:val="000000"/>
          <w:sz w:val="24"/>
          <w:szCs w:val="24"/>
          <w:lang w:eastAsia="en-GB"/>
        </w:rPr>
        <w:t>utvrđuje da na dan stupanja na snagu ovoga Zakona, Protokol iz članka 1. ovoga Zakona nije na snazi</w:t>
      </w:r>
      <w:r w:rsidR="00D74954" w:rsidRPr="008666E1">
        <w:rPr>
          <w:rFonts w:ascii="Times New Roman" w:eastAsia="Times New Roman" w:hAnsi="Times New Roman" w:cs="Times New Roman"/>
          <w:color w:val="000000"/>
          <w:sz w:val="24"/>
          <w:szCs w:val="24"/>
          <w:lang w:eastAsia="en-GB"/>
        </w:rPr>
        <w:t xml:space="preserve"> </w:t>
      </w:r>
      <w:r w:rsidR="00672EC8">
        <w:rPr>
          <w:rFonts w:ascii="Times New Roman" w:eastAsia="Times New Roman" w:hAnsi="Times New Roman" w:cs="Times New Roman"/>
          <w:color w:val="000000"/>
          <w:sz w:val="24"/>
          <w:szCs w:val="24"/>
          <w:lang w:eastAsia="en-GB"/>
        </w:rPr>
        <w:t>u odnosu n</w:t>
      </w:r>
      <w:r w:rsidR="00D74954" w:rsidRPr="008666E1">
        <w:rPr>
          <w:rFonts w:ascii="Times New Roman" w:eastAsia="Times New Roman" w:hAnsi="Times New Roman" w:cs="Times New Roman"/>
          <w:color w:val="000000"/>
          <w:sz w:val="24"/>
          <w:szCs w:val="24"/>
          <w:lang w:eastAsia="en-GB"/>
        </w:rPr>
        <w:t>a Republiku Hrvatsku</w:t>
      </w:r>
      <w:r w:rsidR="0074489E" w:rsidRPr="008666E1">
        <w:rPr>
          <w:rFonts w:ascii="Times New Roman" w:eastAsia="Times New Roman" w:hAnsi="Times New Roman" w:cs="Times New Roman"/>
          <w:color w:val="000000"/>
          <w:sz w:val="24"/>
          <w:szCs w:val="24"/>
          <w:lang w:eastAsia="en-GB"/>
        </w:rPr>
        <w:t xml:space="preserve"> te da će se podaci o njegovom stupanju na snagu objaviti u skladu s odredbom članka 30. stavak 3. Zakona o sklapanju i izvršavanju međunarodnih ugovora.</w:t>
      </w:r>
    </w:p>
    <w:p w14:paraId="6D316AEA" w14:textId="5B42CD53" w:rsidR="007667EF" w:rsidRPr="0074489E" w:rsidRDefault="007667EF" w:rsidP="0074489E">
      <w:pPr>
        <w:suppressAutoHyphens w:val="0"/>
        <w:spacing w:after="0" w:line="240" w:lineRule="auto"/>
        <w:rPr>
          <w:rFonts w:ascii="Times New Roman" w:eastAsia="Times New Roman" w:hAnsi="Times New Roman" w:cs="Times New Roman"/>
          <w:sz w:val="24"/>
          <w:szCs w:val="24"/>
          <w:lang w:eastAsia="en-GB"/>
        </w:rPr>
      </w:pPr>
    </w:p>
    <w:p w14:paraId="1BDF899F" w14:textId="77777777" w:rsidR="007667EF" w:rsidRPr="007667EF" w:rsidRDefault="0074489E" w:rsidP="007667EF">
      <w:pPr>
        <w:suppressAutoHyphens w:val="0"/>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w:t>
      </w:r>
      <w:r w:rsidRPr="0074489E">
        <w:rPr>
          <w:rFonts w:ascii="Times New Roman" w:eastAsia="Times New Roman" w:hAnsi="Times New Roman" w:cs="Times New Roman"/>
          <w:b/>
          <w:color w:val="000000"/>
          <w:sz w:val="24"/>
          <w:szCs w:val="24"/>
          <w:lang w:eastAsia="en-GB"/>
        </w:rPr>
        <w:t>lan</w:t>
      </w:r>
      <w:r w:rsidR="007667EF" w:rsidRPr="007667EF">
        <w:rPr>
          <w:rFonts w:ascii="Times New Roman" w:eastAsia="Times New Roman" w:hAnsi="Times New Roman" w:cs="Times New Roman"/>
          <w:b/>
          <w:color w:val="000000"/>
          <w:sz w:val="24"/>
          <w:szCs w:val="24"/>
          <w:lang w:eastAsia="en-GB"/>
        </w:rPr>
        <w:t>ak 5.</w:t>
      </w:r>
    </w:p>
    <w:p w14:paraId="69AF60EA" w14:textId="77777777" w:rsidR="007667EF" w:rsidRDefault="007667EF" w:rsidP="007667EF">
      <w:pPr>
        <w:suppressAutoHyphens w:val="0"/>
        <w:spacing w:after="0" w:line="240" w:lineRule="auto"/>
        <w:jc w:val="both"/>
        <w:rPr>
          <w:rFonts w:ascii="Times New Roman" w:eastAsia="Times New Roman" w:hAnsi="Times New Roman" w:cs="Times New Roman"/>
          <w:color w:val="000000"/>
          <w:sz w:val="24"/>
          <w:szCs w:val="24"/>
          <w:lang w:eastAsia="en-GB"/>
        </w:rPr>
      </w:pPr>
    </w:p>
    <w:p w14:paraId="0825EE24" w14:textId="5FE89781" w:rsidR="004A4483" w:rsidRDefault="007667EF" w:rsidP="007667EF">
      <w:pPr>
        <w:suppressAutoHyphens w:val="0"/>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Ovim član</w:t>
      </w:r>
      <w:r w:rsidR="00D74954">
        <w:rPr>
          <w:rFonts w:ascii="Times New Roman" w:eastAsia="Times New Roman" w:hAnsi="Times New Roman" w:cs="Times New Roman"/>
          <w:color w:val="000000"/>
          <w:sz w:val="24"/>
          <w:szCs w:val="24"/>
          <w:lang w:eastAsia="en-GB"/>
        </w:rPr>
        <w:t>k</w:t>
      </w:r>
      <w:r>
        <w:rPr>
          <w:rFonts w:ascii="Times New Roman" w:eastAsia="Times New Roman" w:hAnsi="Times New Roman" w:cs="Times New Roman"/>
          <w:color w:val="000000"/>
          <w:sz w:val="24"/>
          <w:szCs w:val="24"/>
          <w:lang w:eastAsia="en-GB"/>
        </w:rPr>
        <w:t xml:space="preserve">om uređuje </w:t>
      </w:r>
      <w:r w:rsidR="00A4081A">
        <w:rPr>
          <w:rFonts w:ascii="Times New Roman" w:eastAsia="Times New Roman" w:hAnsi="Times New Roman" w:cs="Times New Roman"/>
          <w:color w:val="000000"/>
          <w:sz w:val="24"/>
          <w:szCs w:val="24"/>
          <w:lang w:eastAsia="en-GB"/>
        </w:rPr>
        <w:t xml:space="preserve">se </w:t>
      </w:r>
      <w:r w:rsidR="0074489E" w:rsidRPr="0074489E">
        <w:rPr>
          <w:rFonts w:ascii="Times New Roman" w:eastAsia="Times New Roman" w:hAnsi="Times New Roman" w:cs="Times New Roman"/>
          <w:color w:val="000000"/>
          <w:sz w:val="24"/>
          <w:szCs w:val="24"/>
          <w:lang w:eastAsia="en-GB"/>
        </w:rPr>
        <w:t xml:space="preserve">stupanje na snagu </w:t>
      </w:r>
      <w:r w:rsidR="00A4081A">
        <w:rPr>
          <w:rFonts w:ascii="Times New Roman" w:eastAsia="Times New Roman" w:hAnsi="Times New Roman" w:cs="Times New Roman"/>
          <w:color w:val="000000"/>
          <w:sz w:val="24"/>
          <w:szCs w:val="24"/>
          <w:lang w:eastAsia="en-GB"/>
        </w:rPr>
        <w:t xml:space="preserve">ovoga </w:t>
      </w:r>
      <w:r w:rsidR="0074489E" w:rsidRPr="0074489E">
        <w:rPr>
          <w:rFonts w:ascii="Times New Roman" w:eastAsia="Times New Roman" w:hAnsi="Times New Roman" w:cs="Times New Roman"/>
          <w:color w:val="000000"/>
          <w:sz w:val="24"/>
          <w:szCs w:val="24"/>
          <w:lang w:eastAsia="en-GB"/>
        </w:rPr>
        <w:t>Zakona.</w:t>
      </w:r>
    </w:p>
    <w:p w14:paraId="3B71BBF8" w14:textId="77777777" w:rsidR="00940FFE" w:rsidRDefault="00940FFE" w:rsidP="007667EF">
      <w:pPr>
        <w:suppressAutoHyphens w:val="0"/>
        <w:spacing w:after="0" w:line="240" w:lineRule="auto"/>
        <w:jc w:val="both"/>
        <w:rPr>
          <w:rFonts w:ascii="Times New Roman" w:eastAsia="Times New Roman" w:hAnsi="Times New Roman" w:cs="Times New Roman"/>
          <w:sz w:val="24"/>
          <w:szCs w:val="24"/>
          <w:lang w:eastAsia="en-GB"/>
        </w:rPr>
      </w:pPr>
    </w:p>
    <w:sectPr w:rsidR="00940FFE">
      <w:headerReference w:type="default" r:id="rId14"/>
      <w:footerReference w:type="default" r:id="rId15"/>
      <w:headerReference w:type="first" r:id="rId16"/>
      <w:pgSz w:w="11906" w:h="16838"/>
      <w:pgMar w:top="1417" w:right="1417" w:bottom="1417" w:left="1417" w:header="708"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C66CA" w14:textId="77777777" w:rsidR="006056E9" w:rsidRDefault="006056E9">
      <w:pPr>
        <w:spacing w:after="0" w:line="240" w:lineRule="auto"/>
      </w:pPr>
      <w:r>
        <w:separator/>
      </w:r>
    </w:p>
  </w:endnote>
  <w:endnote w:type="continuationSeparator" w:id="0">
    <w:p w14:paraId="02256695" w14:textId="77777777" w:rsidR="006056E9" w:rsidRDefault="00605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281">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Georgia">
    <w:panose1 w:val="02040502050405020303"/>
    <w:charset w:val="EE"/>
    <w:family w:val="roman"/>
    <w:pitch w:val="variable"/>
    <w:sig w:usb0="00000287" w:usb1="00000000" w:usb2="00000000" w:usb3="00000000" w:csb0="0000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968A5" w14:textId="77777777" w:rsidR="00D04E61" w:rsidRPr="00E76D40" w:rsidRDefault="00D04E61" w:rsidP="00E76D40">
    <w:pPr>
      <w:pBdr>
        <w:top w:val="single" w:sz="4" w:space="1" w:color="404040"/>
      </w:pBdr>
      <w:tabs>
        <w:tab w:val="center" w:pos="4536"/>
        <w:tab w:val="right" w:pos="9072"/>
      </w:tabs>
      <w:suppressAutoHyphens w:val="0"/>
      <w:snapToGrid w:val="0"/>
      <w:spacing w:after="0" w:line="240" w:lineRule="auto"/>
      <w:jc w:val="center"/>
      <w:rPr>
        <w:rFonts w:ascii="Georgia" w:eastAsia="Times New Roman" w:hAnsi="Georgia" w:cs="Times New Roman"/>
        <w:color w:val="404040"/>
        <w:spacing w:val="20"/>
        <w:sz w:val="20"/>
        <w:szCs w:val="24"/>
        <w:lang w:eastAsia="hr-HR"/>
      </w:rPr>
    </w:pPr>
    <w:r w:rsidRPr="00E76D40">
      <w:rPr>
        <w:rFonts w:ascii="Georgia" w:eastAsia="Times New Roman" w:hAnsi="Georgia" w:cs="Times New Roman"/>
        <w:color w:val="404040"/>
        <w:spacing w:val="20"/>
        <w:sz w:val="20"/>
        <w:szCs w:val="24"/>
        <w:lang w:eastAsia="hr-HR"/>
      </w:rPr>
      <w:t>Banski dvori | Trg Sv. Marka 2  | 10000 Zagreb | tel. 01 4569 222 | vlada.gov.hr</w:t>
    </w:r>
  </w:p>
  <w:p w14:paraId="534030D8" w14:textId="77777777" w:rsidR="00D04E61" w:rsidRDefault="00D04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AA68B" w14:textId="77777777" w:rsidR="00D04E61" w:rsidRDefault="00D04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506F1" w14:textId="77777777" w:rsidR="006056E9" w:rsidRDefault="006056E9">
      <w:pPr>
        <w:spacing w:after="0" w:line="240" w:lineRule="auto"/>
      </w:pPr>
      <w:r>
        <w:separator/>
      </w:r>
    </w:p>
  </w:footnote>
  <w:footnote w:type="continuationSeparator" w:id="0">
    <w:p w14:paraId="6F87FDE4" w14:textId="77777777" w:rsidR="006056E9" w:rsidRDefault="00605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C418E" w14:textId="77777777" w:rsidR="00D04E61" w:rsidRPr="003013FF" w:rsidRDefault="00D04E61" w:rsidP="003013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6646" w14:textId="77777777" w:rsidR="00D04E61" w:rsidRDefault="00D04E6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rPr>
        <w:rFonts w:ascii="Times New Roman" w:eastAsia="Calibri" w:hAnsi="Times New Roman" w:cs="Times New Roman"/>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Times New Roman" w:hAnsi="Times New Roman" w:cs="Times New Roman"/>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3882F90"/>
    <w:multiLevelType w:val="hybridMultilevel"/>
    <w:tmpl w:val="D6E47D2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AC36FF"/>
    <w:multiLevelType w:val="hybridMultilevel"/>
    <w:tmpl w:val="01A6783A"/>
    <w:lvl w:ilvl="0" w:tplc="51B8778E">
      <w:start w:val="1"/>
      <w:numFmt w:val="lowerLetter"/>
      <w:lvlText w:val="%1)"/>
      <w:lvlJc w:val="left"/>
      <w:pPr>
        <w:ind w:left="1080" w:hanging="360"/>
      </w:pPr>
      <w:rPr>
        <w:rFonts w:hint="default"/>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C20158D"/>
    <w:multiLevelType w:val="hybridMultilevel"/>
    <w:tmpl w:val="32B0E336"/>
    <w:lvl w:ilvl="0" w:tplc="2F566872">
      <w:start w:val="1"/>
      <w:numFmt w:val="upperRoman"/>
      <w:lvlText w:val="%1."/>
      <w:lvlJc w:val="right"/>
      <w:pPr>
        <w:ind w:left="720" w:hanging="360"/>
      </w:pPr>
      <w:rPr>
        <w:rFonts w:ascii="Times New Roman" w:hAnsi="Times New Roman" w:cs="Times New Roman" w:hint="default"/>
        <w:b/>
        <w:sz w:val="24"/>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2E6999"/>
    <w:multiLevelType w:val="hybridMultilevel"/>
    <w:tmpl w:val="5BE4AE04"/>
    <w:lvl w:ilvl="0" w:tplc="45C29E4C">
      <w:start w:val="1"/>
      <w:numFmt w:val="upperRoman"/>
      <w:lvlText w:val="%1."/>
      <w:lvlJc w:val="left"/>
      <w:pPr>
        <w:ind w:left="1080" w:hanging="720"/>
      </w:pPr>
      <w:rPr>
        <w:rFonts w:ascii="Times New Roman" w:eastAsia="Times New Roman" w:hAnsi="Times New Roman" w:cs="Times New Roman" w:hint="default"/>
        <w:b/>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5B22AE"/>
    <w:multiLevelType w:val="hybridMultilevel"/>
    <w:tmpl w:val="A36AB010"/>
    <w:lvl w:ilvl="0" w:tplc="99AA822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F60ABA"/>
    <w:multiLevelType w:val="hybridMultilevel"/>
    <w:tmpl w:val="78885A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81E78FD"/>
    <w:multiLevelType w:val="hybridMultilevel"/>
    <w:tmpl w:val="2924BB6A"/>
    <w:lvl w:ilvl="0" w:tplc="1534CAC2">
      <w:start w:val="1"/>
      <w:numFmt w:val="decimal"/>
      <w:lvlText w:val="(%1)"/>
      <w:lvlJc w:val="left"/>
      <w:pPr>
        <w:ind w:left="735" w:hanging="375"/>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FF770D"/>
    <w:multiLevelType w:val="hybridMultilevel"/>
    <w:tmpl w:val="999A4306"/>
    <w:lvl w:ilvl="0" w:tplc="31A60D74">
      <w:start w:val="1"/>
      <w:numFmt w:val="upperRoman"/>
      <w:lvlText w:val="%1."/>
      <w:lvlJc w:val="left"/>
      <w:pPr>
        <w:ind w:left="1080" w:hanging="720"/>
      </w:pPr>
      <w:rPr>
        <w:rFonts w:eastAsia="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44068D9"/>
    <w:multiLevelType w:val="hybridMultilevel"/>
    <w:tmpl w:val="4992D52A"/>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 w15:restartNumberingAfterBreak="0">
    <w:nsid w:val="550F6B89"/>
    <w:multiLevelType w:val="hybridMultilevel"/>
    <w:tmpl w:val="4DD0A7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9A81015"/>
    <w:multiLevelType w:val="hybridMultilevel"/>
    <w:tmpl w:val="C3041EE0"/>
    <w:lvl w:ilvl="0" w:tplc="B4720436">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AE9188B"/>
    <w:multiLevelType w:val="hybridMultilevel"/>
    <w:tmpl w:val="55D67564"/>
    <w:lvl w:ilvl="0" w:tplc="7E2E518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8"/>
  </w:num>
  <w:num w:numId="6">
    <w:abstractNumId w:val="6"/>
  </w:num>
  <w:num w:numId="7">
    <w:abstractNumId w:val="7"/>
  </w:num>
  <w:num w:numId="8">
    <w:abstractNumId w:val="4"/>
  </w:num>
  <w:num w:numId="9">
    <w:abstractNumId w:val="10"/>
  </w:num>
  <w:num w:numId="10">
    <w:abstractNumId w:val="13"/>
  </w:num>
  <w:num w:numId="11">
    <w:abstractNumId w:val="15"/>
  </w:num>
  <w:num w:numId="12">
    <w:abstractNumId w:val="9"/>
  </w:num>
  <w:num w:numId="13">
    <w:abstractNumId w:val="14"/>
  </w:num>
  <w:num w:numId="14">
    <w:abstractNumId w:val="12"/>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793"/>
    <w:rsid w:val="000027F6"/>
    <w:rsid w:val="000216FF"/>
    <w:rsid w:val="00023793"/>
    <w:rsid w:val="000257E4"/>
    <w:rsid w:val="0005676A"/>
    <w:rsid w:val="000814FD"/>
    <w:rsid w:val="0008726A"/>
    <w:rsid w:val="000B5BEE"/>
    <w:rsid w:val="000C4ACF"/>
    <w:rsid w:val="001143F6"/>
    <w:rsid w:val="00114E19"/>
    <w:rsid w:val="00120529"/>
    <w:rsid w:val="00145784"/>
    <w:rsid w:val="00153D08"/>
    <w:rsid w:val="0016510D"/>
    <w:rsid w:val="001A4E1A"/>
    <w:rsid w:val="001D03EA"/>
    <w:rsid w:val="001D4979"/>
    <w:rsid w:val="001F12ED"/>
    <w:rsid w:val="00206599"/>
    <w:rsid w:val="002272E5"/>
    <w:rsid w:val="002312AD"/>
    <w:rsid w:val="00250F14"/>
    <w:rsid w:val="00264E8A"/>
    <w:rsid w:val="00265429"/>
    <w:rsid w:val="002A7A90"/>
    <w:rsid w:val="002B1A92"/>
    <w:rsid w:val="002D025A"/>
    <w:rsid w:val="002F715E"/>
    <w:rsid w:val="003013FF"/>
    <w:rsid w:val="00316CE6"/>
    <w:rsid w:val="00350F40"/>
    <w:rsid w:val="00380974"/>
    <w:rsid w:val="003B7584"/>
    <w:rsid w:val="003D478D"/>
    <w:rsid w:val="00410D83"/>
    <w:rsid w:val="00413224"/>
    <w:rsid w:val="00433435"/>
    <w:rsid w:val="0047631A"/>
    <w:rsid w:val="00487F0E"/>
    <w:rsid w:val="0049158D"/>
    <w:rsid w:val="004A4483"/>
    <w:rsid w:val="004C004A"/>
    <w:rsid w:val="004C3F2C"/>
    <w:rsid w:val="0050081E"/>
    <w:rsid w:val="00501C6B"/>
    <w:rsid w:val="005041A6"/>
    <w:rsid w:val="00511AE9"/>
    <w:rsid w:val="00511D7C"/>
    <w:rsid w:val="00546FB5"/>
    <w:rsid w:val="00555CA7"/>
    <w:rsid w:val="005564AF"/>
    <w:rsid w:val="00573503"/>
    <w:rsid w:val="005856EB"/>
    <w:rsid w:val="005876B7"/>
    <w:rsid w:val="005B14E5"/>
    <w:rsid w:val="005B7EB9"/>
    <w:rsid w:val="005E0EB7"/>
    <w:rsid w:val="005E6192"/>
    <w:rsid w:val="006017ED"/>
    <w:rsid w:val="006056E9"/>
    <w:rsid w:val="00632CCA"/>
    <w:rsid w:val="006353BB"/>
    <w:rsid w:val="006476C4"/>
    <w:rsid w:val="0065690B"/>
    <w:rsid w:val="00663925"/>
    <w:rsid w:val="00672EC8"/>
    <w:rsid w:val="0067463F"/>
    <w:rsid w:val="006C6576"/>
    <w:rsid w:val="006E6D3C"/>
    <w:rsid w:val="006E7909"/>
    <w:rsid w:val="00705D4C"/>
    <w:rsid w:val="00716D3B"/>
    <w:rsid w:val="0072455D"/>
    <w:rsid w:val="0074489E"/>
    <w:rsid w:val="007667EF"/>
    <w:rsid w:val="007A2B9C"/>
    <w:rsid w:val="007B474F"/>
    <w:rsid w:val="007D61F0"/>
    <w:rsid w:val="007F4340"/>
    <w:rsid w:val="007F592A"/>
    <w:rsid w:val="00812E8D"/>
    <w:rsid w:val="00837EAD"/>
    <w:rsid w:val="00845273"/>
    <w:rsid w:val="008569F6"/>
    <w:rsid w:val="008666E1"/>
    <w:rsid w:val="00872F56"/>
    <w:rsid w:val="008732B5"/>
    <w:rsid w:val="00881BE7"/>
    <w:rsid w:val="00884980"/>
    <w:rsid w:val="008B3848"/>
    <w:rsid w:val="008D0B92"/>
    <w:rsid w:val="008E1D10"/>
    <w:rsid w:val="00915BD9"/>
    <w:rsid w:val="00916514"/>
    <w:rsid w:val="00916647"/>
    <w:rsid w:val="00917F64"/>
    <w:rsid w:val="009279C2"/>
    <w:rsid w:val="00940FFE"/>
    <w:rsid w:val="00944329"/>
    <w:rsid w:val="00962B88"/>
    <w:rsid w:val="00962EE9"/>
    <w:rsid w:val="00964A18"/>
    <w:rsid w:val="0099765F"/>
    <w:rsid w:val="009B40BE"/>
    <w:rsid w:val="009C5DB4"/>
    <w:rsid w:val="009E5BC2"/>
    <w:rsid w:val="00A3204C"/>
    <w:rsid w:val="00A4081A"/>
    <w:rsid w:val="00A74186"/>
    <w:rsid w:val="00AC257F"/>
    <w:rsid w:val="00AE4B1C"/>
    <w:rsid w:val="00AF050E"/>
    <w:rsid w:val="00B015E4"/>
    <w:rsid w:val="00B20264"/>
    <w:rsid w:val="00B2059A"/>
    <w:rsid w:val="00B257C8"/>
    <w:rsid w:val="00B41F3B"/>
    <w:rsid w:val="00B731C7"/>
    <w:rsid w:val="00B8722F"/>
    <w:rsid w:val="00B87549"/>
    <w:rsid w:val="00BA6997"/>
    <w:rsid w:val="00BC34E7"/>
    <w:rsid w:val="00C030A1"/>
    <w:rsid w:val="00C9695C"/>
    <w:rsid w:val="00C97093"/>
    <w:rsid w:val="00D0030B"/>
    <w:rsid w:val="00D04E61"/>
    <w:rsid w:val="00D2027A"/>
    <w:rsid w:val="00D23F6B"/>
    <w:rsid w:val="00D33CC3"/>
    <w:rsid w:val="00D361FE"/>
    <w:rsid w:val="00D56BE8"/>
    <w:rsid w:val="00D74954"/>
    <w:rsid w:val="00D87040"/>
    <w:rsid w:val="00DA088F"/>
    <w:rsid w:val="00DA23F6"/>
    <w:rsid w:val="00DD1FA8"/>
    <w:rsid w:val="00DE1AC3"/>
    <w:rsid w:val="00E17305"/>
    <w:rsid w:val="00E413B9"/>
    <w:rsid w:val="00E6075F"/>
    <w:rsid w:val="00E76D40"/>
    <w:rsid w:val="00E81AF8"/>
    <w:rsid w:val="00E93460"/>
    <w:rsid w:val="00E978CC"/>
    <w:rsid w:val="00EE576C"/>
    <w:rsid w:val="00EF6B99"/>
    <w:rsid w:val="00F03E11"/>
    <w:rsid w:val="00F30727"/>
    <w:rsid w:val="00F366A0"/>
    <w:rsid w:val="00F420B3"/>
    <w:rsid w:val="00F709B5"/>
    <w:rsid w:val="00F712A3"/>
    <w:rsid w:val="00F71D18"/>
    <w:rsid w:val="00F9431C"/>
    <w:rsid w:val="00FB02CE"/>
    <w:rsid w:val="00FE590D"/>
    <w:rsid w:val="00FF38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1FF4F17"/>
  <w15:chartTrackingRefBased/>
  <w15:docId w15:val="{15BD248A-707D-47CB-A1B6-0663DAF23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font28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ZaglavljeChar">
    <w:name w:val="Zaglavlje Char"/>
    <w:basedOn w:val="DefaultParagraphFont1"/>
  </w:style>
  <w:style w:type="character" w:customStyle="1" w:styleId="PodnojeChar">
    <w:name w:val="Podnožje Char"/>
    <w:basedOn w:val="DefaultParagraphFont1"/>
  </w:style>
  <w:style w:type="character" w:customStyle="1" w:styleId="TekstbaloniaChar">
    <w:name w:val="Tekst balončića Char"/>
    <w:rPr>
      <w:rFonts w:ascii="Tahoma" w:hAnsi="Tahoma" w:cs="Tahoma"/>
      <w:sz w:val="16"/>
      <w:szCs w:val="16"/>
    </w:rPr>
  </w:style>
  <w:style w:type="character" w:customStyle="1" w:styleId="CommentReference1">
    <w:name w:val="Comment Reference1"/>
    <w:rPr>
      <w:sz w:val="16"/>
      <w:szCs w:val="16"/>
    </w:rPr>
  </w:style>
  <w:style w:type="character" w:customStyle="1" w:styleId="TekstkomentaraChar">
    <w:name w:val="Tekst komentara Char"/>
    <w:rPr>
      <w:sz w:val="20"/>
      <w:szCs w:val="20"/>
    </w:rPr>
  </w:style>
  <w:style w:type="character" w:customStyle="1" w:styleId="PredmetkomentaraChar">
    <w:name w:val="Predmet komentara Char"/>
    <w:rPr>
      <w:b/>
      <w:bCs/>
      <w:sz w:val="20"/>
      <w:szCs w:val="20"/>
    </w:rPr>
  </w:style>
  <w:style w:type="character" w:customStyle="1" w:styleId="ListLabel1">
    <w:name w:val="ListLabel 1"/>
    <w:rPr>
      <w:rFonts w:ascii="Times New Roman" w:eastAsia="Calibri" w:hAnsi="Times New Roman" w:cs="Times New Roman"/>
      <w:sz w:val="24"/>
    </w:rPr>
  </w:style>
  <w:style w:type="character" w:customStyle="1" w:styleId="ListLabel2">
    <w:name w:val="ListLabel 2"/>
    <w:rPr>
      <w:rFonts w:eastAsia="Calibri" w:cs="Times New Roman"/>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ascii="Times New Roman" w:eastAsia="Calibri" w:hAnsi="Times New Roman" w:cs="Times New Roman"/>
      <w:sz w:val="24"/>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eastAsia="Calibri" w:cs="Times New Roman"/>
      <w:color w:val="FF0000"/>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NoSpacing1">
    <w:name w:val="No Spacing1"/>
    <w:pPr>
      <w:suppressAutoHyphens/>
    </w:pPr>
    <w:rPr>
      <w:sz w:val="24"/>
      <w:szCs w:val="24"/>
    </w:rPr>
  </w:style>
  <w:style w:type="paragraph" w:styleId="Header">
    <w:name w:val="header"/>
    <w:basedOn w:val="Normal"/>
    <w:pPr>
      <w:tabs>
        <w:tab w:val="center" w:pos="4536"/>
        <w:tab w:val="right" w:pos="9072"/>
      </w:tabs>
      <w:spacing w:after="0" w:line="240" w:lineRule="auto"/>
    </w:pPr>
  </w:style>
  <w:style w:type="paragraph" w:styleId="Footer">
    <w:name w:val="footer"/>
    <w:basedOn w:val="Normal"/>
    <w:pPr>
      <w:tabs>
        <w:tab w:val="center" w:pos="4536"/>
        <w:tab w:val="right" w:pos="9072"/>
      </w:tabs>
      <w:spacing w:after="0" w:line="240" w:lineRule="auto"/>
    </w:pPr>
  </w:style>
  <w:style w:type="paragraph" w:customStyle="1" w:styleId="BalloonText1">
    <w:name w:val="Balloon Text1"/>
    <w:basedOn w:val="Normal"/>
    <w:pPr>
      <w:spacing w:after="0" w:line="240" w:lineRule="auto"/>
    </w:pPr>
    <w:rPr>
      <w:rFonts w:ascii="Tahoma" w:hAnsi="Tahoma" w:cs="Tahoma"/>
      <w:sz w:val="16"/>
      <w:szCs w:val="16"/>
    </w:rPr>
  </w:style>
  <w:style w:type="paragraph" w:customStyle="1" w:styleId="ListParagraph1">
    <w:name w:val="List Paragraph1"/>
    <w:basedOn w:val="Normal"/>
    <w:pPr>
      <w:ind w:left="720"/>
      <w:contextualSpacing/>
    </w:pPr>
  </w:style>
  <w:style w:type="paragraph" w:customStyle="1" w:styleId="CommentText1">
    <w:name w:val="Comment Text1"/>
    <w:basedOn w:val="Normal"/>
    <w:pPr>
      <w:spacing w:line="240" w:lineRule="auto"/>
    </w:pPr>
    <w:rPr>
      <w:sz w:val="20"/>
      <w:szCs w:val="20"/>
    </w:rPr>
  </w:style>
  <w:style w:type="paragraph" w:customStyle="1" w:styleId="CommentSubject1">
    <w:name w:val="Comment Subject1"/>
    <w:basedOn w:val="CommentText1"/>
    <w:rPr>
      <w:b/>
      <w:bCs/>
    </w:rPr>
  </w:style>
  <w:style w:type="paragraph" w:customStyle="1" w:styleId="Revision1">
    <w:name w:val="Revision1"/>
    <w:pPr>
      <w:suppressAutoHyphens/>
    </w:pPr>
    <w:rPr>
      <w:rFonts w:ascii="Calibri" w:eastAsia="Calibri" w:hAnsi="Calibri" w:cs="font281"/>
      <w:sz w:val="22"/>
      <w:szCs w:val="22"/>
      <w:lang w:eastAsia="en-US"/>
    </w:rPr>
  </w:style>
  <w:style w:type="paragraph" w:customStyle="1" w:styleId="TableParagraph">
    <w:name w:val="Table Paragraph"/>
    <w:basedOn w:val="Normal"/>
    <w:pPr>
      <w:spacing w:after="0" w:line="240" w:lineRule="auto"/>
    </w:pPr>
    <w:rPr>
      <w:rFonts w:ascii="Times New Roman" w:eastAsia="Times New Roman" w:hAnsi="Times New Roman"/>
    </w:rPr>
  </w:style>
  <w:style w:type="paragraph" w:styleId="BalloonText">
    <w:name w:val="Balloon Text"/>
    <w:basedOn w:val="Normal"/>
    <w:link w:val="BalloonTextChar"/>
    <w:uiPriority w:val="99"/>
    <w:semiHidden/>
    <w:unhideWhenUsed/>
    <w:rsid w:val="005041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041A6"/>
    <w:rPr>
      <w:rFonts w:ascii="Tahoma" w:eastAsia="Calibri" w:hAnsi="Tahoma" w:cs="Tahoma"/>
      <w:sz w:val="16"/>
      <w:szCs w:val="16"/>
      <w:lang w:eastAsia="en-US"/>
    </w:rPr>
  </w:style>
  <w:style w:type="table" w:customStyle="1" w:styleId="TableGrid1">
    <w:name w:val="Table Grid1"/>
    <w:basedOn w:val="TableNormal"/>
    <w:next w:val="TableGrid"/>
    <w:rsid w:val="00E4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4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4E61"/>
    <w:pPr>
      <w:suppressAutoHyphens w:val="0"/>
      <w:spacing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unhideWhenUsed/>
    <w:rsid w:val="003B7584"/>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916647"/>
    <w:rPr>
      <w:sz w:val="16"/>
      <w:szCs w:val="16"/>
    </w:rPr>
  </w:style>
  <w:style w:type="paragraph" w:styleId="CommentText">
    <w:name w:val="annotation text"/>
    <w:basedOn w:val="Normal"/>
    <w:link w:val="CommentTextChar"/>
    <w:uiPriority w:val="99"/>
    <w:semiHidden/>
    <w:unhideWhenUsed/>
    <w:rsid w:val="00916647"/>
    <w:pPr>
      <w:spacing w:line="240" w:lineRule="auto"/>
    </w:pPr>
    <w:rPr>
      <w:sz w:val="20"/>
      <w:szCs w:val="20"/>
    </w:rPr>
  </w:style>
  <w:style w:type="character" w:customStyle="1" w:styleId="CommentTextChar">
    <w:name w:val="Comment Text Char"/>
    <w:basedOn w:val="DefaultParagraphFont"/>
    <w:link w:val="CommentText"/>
    <w:uiPriority w:val="99"/>
    <w:semiHidden/>
    <w:rsid w:val="00916647"/>
    <w:rPr>
      <w:rFonts w:ascii="Calibri" w:eastAsia="Calibri" w:hAnsi="Calibri" w:cs="font281"/>
      <w:lang w:eastAsia="en-US"/>
    </w:rPr>
  </w:style>
  <w:style w:type="paragraph" w:styleId="CommentSubject">
    <w:name w:val="annotation subject"/>
    <w:basedOn w:val="CommentText"/>
    <w:next w:val="CommentText"/>
    <w:link w:val="CommentSubjectChar"/>
    <w:uiPriority w:val="99"/>
    <w:semiHidden/>
    <w:unhideWhenUsed/>
    <w:rsid w:val="00916647"/>
    <w:rPr>
      <w:b/>
      <w:bCs/>
    </w:rPr>
  </w:style>
  <w:style w:type="character" w:customStyle="1" w:styleId="CommentSubjectChar">
    <w:name w:val="Comment Subject Char"/>
    <w:basedOn w:val="CommentTextChar"/>
    <w:link w:val="CommentSubject"/>
    <w:uiPriority w:val="99"/>
    <w:semiHidden/>
    <w:rsid w:val="00916647"/>
    <w:rPr>
      <w:rFonts w:ascii="Calibri" w:eastAsia="Calibri" w:hAnsi="Calibri" w:cs="font281"/>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9642">
      <w:bodyDiv w:val="1"/>
      <w:marLeft w:val="0"/>
      <w:marRight w:val="0"/>
      <w:marTop w:val="0"/>
      <w:marBottom w:val="0"/>
      <w:divBdr>
        <w:top w:val="none" w:sz="0" w:space="0" w:color="auto"/>
        <w:left w:val="none" w:sz="0" w:space="0" w:color="auto"/>
        <w:bottom w:val="none" w:sz="0" w:space="0" w:color="auto"/>
        <w:right w:val="none" w:sz="0" w:space="0" w:color="auto"/>
      </w:divBdr>
    </w:div>
    <w:div w:id="551962698">
      <w:bodyDiv w:val="1"/>
      <w:marLeft w:val="0"/>
      <w:marRight w:val="0"/>
      <w:marTop w:val="0"/>
      <w:marBottom w:val="0"/>
      <w:divBdr>
        <w:top w:val="none" w:sz="0" w:space="0" w:color="auto"/>
        <w:left w:val="none" w:sz="0" w:space="0" w:color="auto"/>
        <w:bottom w:val="none" w:sz="0" w:space="0" w:color="auto"/>
        <w:right w:val="none" w:sz="0" w:space="0" w:color="auto"/>
      </w:divBdr>
    </w:div>
    <w:div w:id="680007777">
      <w:bodyDiv w:val="1"/>
      <w:marLeft w:val="0"/>
      <w:marRight w:val="0"/>
      <w:marTop w:val="0"/>
      <w:marBottom w:val="0"/>
      <w:divBdr>
        <w:top w:val="none" w:sz="0" w:space="0" w:color="auto"/>
        <w:left w:val="none" w:sz="0" w:space="0" w:color="auto"/>
        <w:bottom w:val="none" w:sz="0" w:space="0" w:color="auto"/>
        <w:right w:val="none" w:sz="0" w:space="0" w:color="auto"/>
      </w:divBdr>
    </w:div>
    <w:div w:id="861094671">
      <w:bodyDiv w:val="1"/>
      <w:marLeft w:val="0"/>
      <w:marRight w:val="0"/>
      <w:marTop w:val="0"/>
      <w:marBottom w:val="0"/>
      <w:divBdr>
        <w:top w:val="none" w:sz="0" w:space="0" w:color="auto"/>
        <w:left w:val="none" w:sz="0" w:space="0" w:color="auto"/>
        <w:bottom w:val="none" w:sz="0" w:space="0" w:color="auto"/>
        <w:right w:val="none" w:sz="0" w:space="0" w:color="auto"/>
      </w:divBdr>
    </w:div>
    <w:div w:id="862787773">
      <w:bodyDiv w:val="1"/>
      <w:marLeft w:val="0"/>
      <w:marRight w:val="0"/>
      <w:marTop w:val="0"/>
      <w:marBottom w:val="0"/>
      <w:divBdr>
        <w:top w:val="none" w:sz="0" w:space="0" w:color="auto"/>
        <w:left w:val="none" w:sz="0" w:space="0" w:color="auto"/>
        <w:bottom w:val="none" w:sz="0" w:space="0" w:color="auto"/>
        <w:right w:val="none" w:sz="0" w:space="0" w:color="auto"/>
      </w:divBdr>
    </w:div>
    <w:div w:id="1099253155">
      <w:bodyDiv w:val="1"/>
      <w:marLeft w:val="0"/>
      <w:marRight w:val="0"/>
      <w:marTop w:val="0"/>
      <w:marBottom w:val="0"/>
      <w:divBdr>
        <w:top w:val="none" w:sz="0" w:space="0" w:color="auto"/>
        <w:left w:val="none" w:sz="0" w:space="0" w:color="auto"/>
        <w:bottom w:val="none" w:sz="0" w:space="0" w:color="auto"/>
        <w:right w:val="none" w:sz="0" w:space="0" w:color="auto"/>
      </w:divBdr>
    </w:div>
    <w:div w:id="133827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AZJMDCZ6QSYZ-1849078857-7081</_dlc_DocId>
    <_dlc_DocIdUrl xmlns="a494813a-d0d8-4dad-94cb-0d196f36ba15">
      <Url>https://ekoordinacije.vlada.hr/koordinacija-gospodarstvo/_layouts/15/DocIdRedir.aspx?ID=AZJMDCZ6QSYZ-1849078857-7081</Url>
      <Description>AZJMDCZ6QSYZ-1849078857-7081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69777-1CA1-4BA5-A848-84BB1465022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a494813a-d0d8-4dad-94cb-0d196f36ba15"/>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62FBDBB-3448-41F0-BCA2-3DD8C21E64CA}">
  <ds:schemaRefs>
    <ds:schemaRef ds:uri="http://schemas.microsoft.com/sharepoint/v3/contenttype/forms"/>
  </ds:schemaRefs>
</ds:datastoreItem>
</file>

<file path=customXml/itemProps3.xml><?xml version="1.0" encoding="utf-8"?>
<ds:datastoreItem xmlns:ds="http://schemas.openxmlformats.org/officeDocument/2006/customXml" ds:itemID="{5475056E-61F6-4867-AA39-52C49AAA05C5}">
  <ds:schemaRefs>
    <ds:schemaRef ds:uri="http://schemas.microsoft.com/sharepoint/events"/>
  </ds:schemaRefs>
</ds:datastoreItem>
</file>

<file path=customXml/itemProps4.xml><?xml version="1.0" encoding="utf-8"?>
<ds:datastoreItem xmlns:ds="http://schemas.openxmlformats.org/officeDocument/2006/customXml" ds:itemID="{37F41EC1-E76B-4F95-9BAC-96206C29E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B0EFB6-1875-4C37-A124-01775F72D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2178</Words>
  <Characters>12418</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Tandara</dc:creator>
  <cp:keywords/>
  <cp:lastModifiedBy>Ines Uglešić</cp:lastModifiedBy>
  <cp:revision>5</cp:revision>
  <cp:lastPrinted>2021-03-10T11:53:00Z</cp:lastPrinted>
  <dcterms:created xsi:type="dcterms:W3CDTF">2021-07-05T08:43:00Z</dcterms:created>
  <dcterms:modified xsi:type="dcterms:W3CDTF">2021-07-06T08:39:00Z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2021-03-08T23:00:00Z</vt:filetime>
  </property>
  <property fmtid="{D5CDD505-2E9C-101B-9397-08002B2CF9AE}" pid="4" name="Creator">
    <vt:lpwstr>SU-6014</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2021-03-08T23:00:00Z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0x010100E9B0585B2CC6B7498492DEAFE3511BDC</vt:lpwstr>
  </property>
  <property fmtid="{D5CDD505-2E9C-101B-9397-08002B2CF9AE}" pid="12" name="_dlc_DocIdItemGuid">
    <vt:lpwstr>ef35b82d-d103-4542-b338-a1d28a7cfe46</vt:lpwstr>
  </property>
</Properties>
</file>